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C8BAE" w14:textId="28D46102" w:rsidR="003551D3" w:rsidRDefault="003551D3">
      <w:pPr>
        <w:spacing w:line="480" w:lineRule="auto"/>
        <w:ind w:left="45"/>
        <w:jc w:val="center"/>
        <w:rPr>
          <w:rFonts w:ascii="Arial" w:hAnsi="Arial"/>
          <w:b/>
        </w:rPr>
      </w:pPr>
      <w:r>
        <w:rPr>
          <w:rFonts w:ascii="Arial" w:hAnsi="Arial"/>
          <w:b/>
          <w:sz w:val="28"/>
          <w:szCs w:val="28"/>
        </w:rPr>
        <w:t xml:space="preserve">Arkusz samooceny nauczyciela w roku szkolnym </w:t>
      </w:r>
      <w:r w:rsidR="003548D2">
        <w:rPr>
          <w:rFonts w:ascii="Arial" w:hAnsi="Arial"/>
          <w:b/>
        </w:rPr>
        <w:t>202</w:t>
      </w:r>
      <w:r w:rsidR="00F3469E">
        <w:rPr>
          <w:rFonts w:ascii="Arial" w:hAnsi="Arial"/>
          <w:b/>
        </w:rPr>
        <w:t>1</w:t>
      </w:r>
      <w:r w:rsidR="00106A3D">
        <w:rPr>
          <w:rFonts w:ascii="Arial" w:hAnsi="Arial"/>
          <w:b/>
        </w:rPr>
        <w:t>/20</w:t>
      </w:r>
      <w:r w:rsidR="003A6DEB">
        <w:rPr>
          <w:rFonts w:ascii="Arial" w:hAnsi="Arial"/>
          <w:b/>
        </w:rPr>
        <w:t>2</w:t>
      </w:r>
      <w:r w:rsidR="00F3469E">
        <w:rPr>
          <w:rFonts w:ascii="Arial" w:hAnsi="Arial"/>
          <w:b/>
        </w:rPr>
        <w:t>2</w:t>
      </w:r>
      <w:r>
        <w:rPr>
          <w:rFonts w:ascii="Arial" w:hAnsi="Arial"/>
          <w:b/>
          <w:sz w:val="28"/>
          <w:szCs w:val="28"/>
        </w:rPr>
        <w:t xml:space="preserve"> </w:t>
      </w:r>
    </w:p>
    <w:p w14:paraId="33378A06" w14:textId="65E42F17" w:rsidR="003551D3" w:rsidRDefault="003551D3">
      <w:pPr>
        <w:spacing w:line="480" w:lineRule="auto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…………………………………</w:t>
      </w:r>
      <w:r w:rsidR="002317AF">
        <w:rPr>
          <w:rFonts w:ascii="Arial" w:hAnsi="Arial"/>
          <w:sz w:val="22"/>
          <w:szCs w:val="22"/>
        </w:rPr>
        <w:t>Marian Dudka</w:t>
      </w:r>
      <w:r>
        <w:rPr>
          <w:rFonts w:ascii="Arial" w:hAnsi="Arial"/>
          <w:sz w:val="22"/>
          <w:szCs w:val="22"/>
        </w:rPr>
        <w:t>…………………………………</w:t>
      </w:r>
    </w:p>
    <w:p w14:paraId="74B6CCA9" w14:textId="77777777" w:rsidR="003551D3" w:rsidRDefault="003551D3">
      <w:pPr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(imię i nazwisko)</w:t>
      </w:r>
    </w:p>
    <w:p w14:paraId="23D67059" w14:textId="77777777" w:rsidR="003551D3" w:rsidRDefault="003551D3">
      <w:pPr>
        <w:ind w:left="15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 xml:space="preserve">              </w:t>
      </w:r>
    </w:p>
    <w:p w14:paraId="74A0D108" w14:textId="77777777" w:rsidR="0052373D" w:rsidRDefault="0052373D">
      <w:pPr>
        <w:ind w:left="15"/>
        <w:rPr>
          <w:rFonts w:ascii="Arial" w:hAnsi="Arial"/>
          <w:i/>
          <w:sz w:val="22"/>
          <w:szCs w:val="22"/>
        </w:rPr>
      </w:pPr>
    </w:p>
    <w:p w14:paraId="588023C7" w14:textId="77777777" w:rsidR="003551D3" w:rsidRDefault="003551D3">
      <w:pPr>
        <w:numPr>
          <w:ilvl w:val="0"/>
          <w:numId w:val="5"/>
        </w:numPr>
        <w:rPr>
          <w:rFonts w:ascii="Arial" w:hAnsi="Arial"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  <w:t>W zakresie pracy z uczniem:</w:t>
      </w:r>
    </w:p>
    <w:p w14:paraId="46E97D82" w14:textId="77777777" w:rsidR="003551D3" w:rsidRDefault="003551D3">
      <w:pPr>
        <w:rPr>
          <w:sz w:val="28"/>
          <w:szCs w:val="28"/>
        </w:rPr>
      </w:pPr>
    </w:p>
    <w:p w14:paraId="0680B381" w14:textId="7F7768BD" w:rsidR="003551D3" w:rsidRDefault="003551D3">
      <w:pPr>
        <w:pStyle w:val="ListParagraph"/>
        <w:numPr>
          <w:ilvl w:val="0"/>
          <w:numId w:val="2"/>
        </w:numPr>
        <w:rPr>
          <w:rFonts w:ascii="Arial" w:hAnsi="Arial"/>
          <w:sz w:val="18"/>
          <w:szCs w:val="18"/>
        </w:rPr>
      </w:pPr>
      <w:r>
        <w:rPr>
          <w:rFonts w:ascii="Arial" w:hAnsi="Arial"/>
          <w:b/>
          <w:bCs/>
          <w:sz w:val="22"/>
          <w:szCs w:val="22"/>
        </w:rPr>
        <w:t xml:space="preserve">Praca z uczniami zdolnymi lub mającymi trudności w </w:t>
      </w:r>
      <w:r w:rsidR="00F14664">
        <w:rPr>
          <w:rFonts w:ascii="Arial" w:hAnsi="Arial"/>
          <w:b/>
          <w:bCs/>
          <w:sz w:val="22"/>
          <w:szCs w:val="22"/>
        </w:rPr>
        <w:t>nauce.</w:t>
      </w:r>
      <w:r w:rsidR="00F14664">
        <w:rPr>
          <w:rFonts w:ascii="Arial" w:hAnsi="Arial"/>
          <w:sz w:val="18"/>
          <w:szCs w:val="18"/>
        </w:rPr>
        <w:t xml:space="preserve"> (</w:t>
      </w:r>
      <w:r>
        <w:rPr>
          <w:rFonts w:ascii="Arial" w:hAnsi="Arial"/>
          <w:sz w:val="18"/>
          <w:szCs w:val="18"/>
        </w:rPr>
        <w:t xml:space="preserve">np. Koło </w:t>
      </w:r>
      <w:r w:rsidR="00BC61CD">
        <w:rPr>
          <w:rFonts w:ascii="Arial" w:hAnsi="Arial"/>
          <w:sz w:val="18"/>
          <w:szCs w:val="18"/>
        </w:rPr>
        <w:t>przedmiotowe</w:t>
      </w:r>
      <w:r>
        <w:rPr>
          <w:rFonts w:ascii="Arial" w:hAnsi="Arial"/>
          <w:sz w:val="18"/>
          <w:szCs w:val="18"/>
        </w:rPr>
        <w:t xml:space="preserve">, rewalidacja, </w:t>
      </w:r>
      <w:r w:rsidR="007D264A">
        <w:rPr>
          <w:rFonts w:ascii="Arial" w:hAnsi="Arial"/>
          <w:sz w:val="18"/>
          <w:szCs w:val="18"/>
        </w:rPr>
        <w:br/>
      </w:r>
      <w:r w:rsidR="00BC61CD">
        <w:rPr>
          <w:rFonts w:ascii="Arial" w:hAnsi="Arial"/>
          <w:sz w:val="18"/>
          <w:szCs w:val="18"/>
        </w:rPr>
        <w:t>zajęcia dydaktyczno-wyrównawcze</w:t>
      </w:r>
      <w:r>
        <w:rPr>
          <w:rFonts w:ascii="Arial" w:hAnsi="Arial"/>
          <w:sz w:val="18"/>
          <w:szCs w:val="18"/>
        </w:rPr>
        <w:t>)</w:t>
      </w:r>
    </w:p>
    <w:p w14:paraId="12731616" w14:textId="77777777" w:rsidR="0052373D" w:rsidRDefault="0052373D" w:rsidP="0052373D">
      <w:pPr>
        <w:pStyle w:val="ListParagraph"/>
        <w:ind w:left="502"/>
        <w:rPr>
          <w:rFonts w:ascii="Arial" w:hAnsi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134"/>
        <w:gridCol w:w="867"/>
        <w:gridCol w:w="851"/>
        <w:gridCol w:w="4394"/>
        <w:gridCol w:w="1134"/>
      </w:tblGrid>
      <w:tr w:rsidR="009F785C" w:rsidRPr="0052373D" w14:paraId="4B657D83" w14:textId="77777777" w:rsidTr="0052373D">
        <w:tc>
          <w:tcPr>
            <w:tcW w:w="1985" w:type="dxa"/>
          </w:tcPr>
          <w:p w14:paraId="642302A3" w14:textId="77777777" w:rsidR="00DE7A14" w:rsidRPr="0052373D" w:rsidRDefault="00DE7A14" w:rsidP="0052373D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52373D">
              <w:rPr>
                <w:rFonts w:ascii="Arial" w:hAnsi="Arial"/>
                <w:sz w:val="16"/>
                <w:szCs w:val="16"/>
              </w:rPr>
              <w:t>Forma zajęć</w:t>
            </w:r>
          </w:p>
        </w:tc>
        <w:tc>
          <w:tcPr>
            <w:tcW w:w="1134" w:type="dxa"/>
          </w:tcPr>
          <w:p w14:paraId="2E290D58" w14:textId="77777777" w:rsidR="00DE7A14" w:rsidRPr="0052373D" w:rsidRDefault="00DE7A14" w:rsidP="0052373D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52373D">
              <w:rPr>
                <w:rFonts w:ascii="Arial" w:hAnsi="Arial"/>
                <w:sz w:val="16"/>
                <w:szCs w:val="16"/>
              </w:rPr>
              <w:t>Tygodniowa liczba godzin</w:t>
            </w:r>
          </w:p>
        </w:tc>
        <w:tc>
          <w:tcPr>
            <w:tcW w:w="850" w:type="dxa"/>
            <w:vAlign w:val="center"/>
          </w:tcPr>
          <w:p w14:paraId="77F1B28C" w14:textId="77777777" w:rsidR="00DE7A14" w:rsidRPr="0052373D" w:rsidRDefault="00DE7A14" w:rsidP="0052373D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52373D">
              <w:rPr>
                <w:rFonts w:ascii="Arial" w:hAnsi="Arial"/>
                <w:sz w:val="16"/>
                <w:szCs w:val="16"/>
              </w:rPr>
              <w:t xml:space="preserve">Liczba                                                 </w:t>
            </w:r>
            <w:proofErr w:type="spellStart"/>
            <w:r w:rsidRPr="0052373D">
              <w:rPr>
                <w:rFonts w:ascii="Arial" w:hAnsi="Arial"/>
                <w:sz w:val="16"/>
                <w:szCs w:val="16"/>
              </w:rPr>
              <w:t>uczest</w:t>
            </w:r>
            <w:proofErr w:type="spellEnd"/>
            <w:r w:rsidRPr="0052373D"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851" w:type="dxa"/>
          </w:tcPr>
          <w:p w14:paraId="0E5B8CF0" w14:textId="77777777" w:rsidR="00DE7A14" w:rsidRPr="0052373D" w:rsidRDefault="00DE7A14" w:rsidP="0052373D">
            <w:pPr>
              <w:snapToGrid w:val="0"/>
              <w:rPr>
                <w:rFonts w:ascii="Arial" w:hAnsi="Arial"/>
                <w:sz w:val="18"/>
                <w:szCs w:val="18"/>
              </w:rPr>
            </w:pPr>
            <w:proofErr w:type="spellStart"/>
            <w:r w:rsidRPr="0052373D">
              <w:rPr>
                <w:rFonts w:ascii="Arial" w:hAnsi="Arial"/>
                <w:sz w:val="18"/>
                <w:szCs w:val="18"/>
              </w:rPr>
              <w:t>Frekw</w:t>
            </w:r>
            <w:proofErr w:type="spellEnd"/>
            <w:r w:rsidRPr="0052373D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4394" w:type="dxa"/>
          </w:tcPr>
          <w:p w14:paraId="693A9233" w14:textId="77777777" w:rsidR="00DE7A14" w:rsidRPr="0052373D" w:rsidRDefault="00DE7A14" w:rsidP="0052373D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52373D">
              <w:rPr>
                <w:rFonts w:ascii="Arial" w:hAnsi="Arial"/>
                <w:sz w:val="16"/>
                <w:szCs w:val="16"/>
              </w:rPr>
              <w:t>Efekty</w:t>
            </w:r>
          </w:p>
        </w:tc>
        <w:tc>
          <w:tcPr>
            <w:tcW w:w="1134" w:type="dxa"/>
          </w:tcPr>
          <w:p w14:paraId="0707A584" w14:textId="77777777" w:rsidR="00DE7A14" w:rsidRPr="0052373D" w:rsidRDefault="00DE7A14" w:rsidP="0052373D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52373D">
              <w:rPr>
                <w:rFonts w:ascii="Arial" w:hAnsi="Arial"/>
                <w:sz w:val="16"/>
                <w:szCs w:val="16"/>
              </w:rPr>
              <w:t>płatne/społ.</w:t>
            </w:r>
          </w:p>
        </w:tc>
      </w:tr>
      <w:tr w:rsidR="009F785C" w:rsidRPr="0052373D" w14:paraId="001DC881" w14:textId="77777777" w:rsidTr="0052373D">
        <w:tc>
          <w:tcPr>
            <w:tcW w:w="1985" w:type="dxa"/>
          </w:tcPr>
          <w:p w14:paraId="0F8CEC26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2C4C3450" w14:textId="5C0F02FB" w:rsidR="00DE7A14" w:rsidRPr="0052373D" w:rsidRDefault="003853B0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  <w:r w:rsidRPr="005B0669">
              <w:rPr>
                <w:rFonts w:ascii="Arial" w:hAnsi="Arial" w:cs="Arial"/>
                <w:sz w:val="22"/>
                <w:szCs w:val="22"/>
              </w:rPr>
              <w:t>Zajęcia dla uczniów mających trudności w nauce</w:t>
            </w:r>
          </w:p>
          <w:p w14:paraId="027FB7FC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78C1E6A1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41B9B583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0C753949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235F11" w14:textId="2699B558" w:rsidR="00DE7A14" w:rsidRPr="0052373D" w:rsidRDefault="0040112D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doraźn</w:t>
            </w:r>
            <w:r w:rsidR="00D87793">
              <w:rPr>
                <w:rFonts w:ascii="Arial" w:hAnsi="Arial"/>
                <w:sz w:val="18"/>
                <w:szCs w:val="18"/>
              </w:rPr>
              <w:t>a</w:t>
            </w:r>
          </w:p>
        </w:tc>
        <w:tc>
          <w:tcPr>
            <w:tcW w:w="850" w:type="dxa"/>
          </w:tcPr>
          <w:p w14:paraId="5002D5D5" w14:textId="702C6FDC" w:rsidR="00DE7A14" w:rsidRPr="0052373D" w:rsidRDefault="0040112D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doraźna</w:t>
            </w:r>
          </w:p>
        </w:tc>
        <w:tc>
          <w:tcPr>
            <w:tcW w:w="851" w:type="dxa"/>
          </w:tcPr>
          <w:p w14:paraId="17D2313C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7008AE6" w14:textId="77777777" w:rsidR="0040112D" w:rsidRPr="005B0669" w:rsidRDefault="0040112D" w:rsidP="0040112D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miały na celu</w:t>
            </w:r>
            <w:r w:rsidRPr="005B0669">
              <w:rPr>
                <w:rFonts w:ascii="Arial" w:hAnsi="Arial" w:cs="Arial"/>
                <w:sz w:val="22"/>
                <w:szCs w:val="22"/>
              </w:rPr>
              <w:t xml:space="preserve"> poprawianie sprawdzianów i kartkówek.</w:t>
            </w:r>
          </w:p>
          <w:p w14:paraId="75B79100" w14:textId="19D06525" w:rsidR="00DE7A14" w:rsidRPr="0052373D" w:rsidRDefault="0040112D" w:rsidP="0040112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  <w:r w:rsidRPr="005B0669">
              <w:rPr>
                <w:rFonts w:ascii="Arial" w:hAnsi="Arial" w:cs="Arial"/>
                <w:sz w:val="22"/>
                <w:szCs w:val="22"/>
              </w:rPr>
              <w:t xml:space="preserve">Uczniowie wykonywali testy wykonywane podczas regularnych zajęć lekcyjnych z języka angielskiego obejmujące cały zakres materiału realizowanego w </w:t>
            </w:r>
            <w:r w:rsidR="00941ABF">
              <w:rPr>
                <w:rFonts w:ascii="Arial" w:hAnsi="Arial" w:cs="Arial"/>
                <w:sz w:val="22"/>
                <w:szCs w:val="22"/>
              </w:rPr>
              <w:t>roku szkolnym.</w:t>
            </w:r>
          </w:p>
        </w:tc>
        <w:tc>
          <w:tcPr>
            <w:tcW w:w="1134" w:type="dxa"/>
          </w:tcPr>
          <w:p w14:paraId="1E42B4C6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</w:tr>
      <w:tr w:rsidR="009F785C" w:rsidRPr="0052373D" w14:paraId="6E078F0A" w14:textId="77777777" w:rsidTr="0052373D">
        <w:tc>
          <w:tcPr>
            <w:tcW w:w="1985" w:type="dxa"/>
          </w:tcPr>
          <w:p w14:paraId="11A1B5A9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03C2E21A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6668A8C9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582012E5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6181D27A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4C7472C1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2A632730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E32472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7CF9F23E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BCF23A5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49732CD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84D5B6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</w:tr>
      <w:tr w:rsidR="009F785C" w:rsidRPr="0052373D" w14:paraId="0D1C3E7C" w14:textId="77777777" w:rsidTr="0052373D">
        <w:tc>
          <w:tcPr>
            <w:tcW w:w="1985" w:type="dxa"/>
          </w:tcPr>
          <w:p w14:paraId="3307705D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3F6E71D5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0B11CE40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452226DF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4A3A06A3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2F1D7BF3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1928DFDD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020D8CE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172A4788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4C06E713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FDBA65C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889E4D2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</w:tr>
      <w:tr w:rsidR="009F785C" w:rsidRPr="0052373D" w14:paraId="7752B5AF" w14:textId="77777777" w:rsidTr="0052373D">
        <w:tc>
          <w:tcPr>
            <w:tcW w:w="1985" w:type="dxa"/>
          </w:tcPr>
          <w:p w14:paraId="0F95C7A2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00184841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3E989425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7E782190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61AC7BC9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  <w:p w14:paraId="3115AC35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7C2D18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DAC244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205B8EA9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37CA8B5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611441" w14:textId="77777777" w:rsidR="00DE7A14" w:rsidRPr="0052373D" w:rsidRDefault="00DE7A14" w:rsidP="0052373D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3B1103FE" w14:textId="77777777" w:rsidR="00DE7A14" w:rsidRDefault="00DE7A14" w:rsidP="00DE7A14">
      <w:pPr>
        <w:pStyle w:val="ListParagraph"/>
        <w:ind w:left="502"/>
        <w:rPr>
          <w:rFonts w:ascii="Arial" w:hAnsi="Arial"/>
          <w:sz w:val="18"/>
          <w:szCs w:val="18"/>
        </w:rPr>
      </w:pPr>
    </w:p>
    <w:p w14:paraId="16D30636" w14:textId="77777777" w:rsidR="003551D3" w:rsidRDefault="003551D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8A1FE6A" w14:textId="77777777" w:rsidR="003551D3" w:rsidRDefault="003551D3">
      <w:pPr>
        <w:pStyle w:val="ListParagraph"/>
        <w:numPr>
          <w:ilvl w:val="0"/>
          <w:numId w:val="2"/>
        </w:num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Przygotowywanie uczniów do udziału w konkursach bądź zawodach sportowych.</w:t>
      </w:r>
    </w:p>
    <w:p w14:paraId="39A9F636" w14:textId="77777777" w:rsidR="0052373D" w:rsidRDefault="0052373D" w:rsidP="0052373D">
      <w:pPr>
        <w:pStyle w:val="ListParagraph"/>
        <w:ind w:left="502"/>
        <w:rPr>
          <w:rFonts w:ascii="Arial" w:hAnsi="Arial"/>
          <w:b/>
          <w:bCs/>
          <w:sz w:val="22"/>
          <w:szCs w:val="22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1"/>
        <w:gridCol w:w="3502"/>
        <w:gridCol w:w="3311"/>
      </w:tblGrid>
      <w:tr w:rsidR="009F785C" w:rsidRPr="0052373D" w14:paraId="38E9BE95" w14:textId="77777777" w:rsidTr="0052373D">
        <w:tc>
          <w:tcPr>
            <w:tcW w:w="3501" w:type="dxa"/>
          </w:tcPr>
          <w:p w14:paraId="485736F4" w14:textId="77777777" w:rsidR="007D264A" w:rsidRPr="0052373D" w:rsidRDefault="007D264A" w:rsidP="0052373D">
            <w:pPr>
              <w:snapToGrid w:val="0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Nazwa konkursu/zawodów - etap</w:t>
            </w:r>
          </w:p>
        </w:tc>
        <w:tc>
          <w:tcPr>
            <w:tcW w:w="3502" w:type="dxa"/>
          </w:tcPr>
          <w:p w14:paraId="54E41777" w14:textId="77777777" w:rsidR="007D264A" w:rsidRPr="0052373D" w:rsidRDefault="007D264A" w:rsidP="0052373D">
            <w:pPr>
              <w:snapToGrid w:val="0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Liczba uczestników</w:t>
            </w:r>
          </w:p>
        </w:tc>
        <w:tc>
          <w:tcPr>
            <w:tcW w:w="3311" w:type="dxa"/>
          </w:tcPr>
          <w:p w14:paraId="4D650E7D" w14:textId="77777777" w:rsidR="007D264A" w:rsidRPr="0052373D" w:rsidRDefault="007D264A" w:rsidP="0052373D">
            <w:pPr>
              <w:snapToGrid w:val="0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Sukcesy  uczniów ( imię i nazwisko laureata bądź wyróżnionego)</w:t>
            </w:r>
          </w:p>
        </w:tc>
      </w:tr>
      <w:tr w:rsidR="009F785C" w:rsidRPr="0052373D" w14:paraId="1C44794B" w14:textId="77777777" w:rsidTr="0052373D">
        <w:tc>
          <w:tcPr>
            <w:tcW w:w="3501" w:type="dxa"/>
          </w:tcPr>
          <w:p w14:paraId="7A41268D" w14:textId="77777777" w:rsidR="007D264A" w:rsidRPr="00201FA0" w:rsidRDefault="007D264A" w:rsidP="0052373D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3D3BDA4B" w14:textId="77777777" w:rsidR="00FE4AF3" w:rsidRPr="00201FA0" w:rsidRDefault="00FE4AF3" w:rsidP="00FE4AF3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 w:rsidRPr="00201FA0">
              <w:rPr>
                <w:rFonts w:ascii="Arial" w:hAnsi="Arial"/>
                <w:sz w:val="22"/>
                <w:szCs w:val="22"/>
              </w:rPr>
              <w:t>Małopolski Konkurs Języka angielskiego organizowany przez Kuratora Oświaty</w:t>
            </w:r>
          </w:p>
          <w:p w14:paraId="3070F9EB" w14:textId="77777777" w:rsidR="007D264A" w:rsidRPr="00201FA0" w:rsidRDefault="007D264A" w:rsidP="0052373D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7930683C" w14:textId="77777777" w:rsidR="007D264A" w:rsidRPr="00201FA0" w:rsidRDefault="007D264A" w:rsidP="0052373D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02" w:type="dxa"/>
          </w:tcPr>
          <w:p w14:paraId="511BCB05" w14:textId="048B5FAB" w:rsidR="007D264A" w:rsidRPr="00201FA0" w:rsidRDefault="00600AE1" w:rsidP="0052373D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 w:rsidRPr="00201FA0">
              <w:rPr>
                <w:rFonts w:ascii="Arial" w:hAnsi="Arial"/>
                <w:sz w:val="22"/>
                <w:szCs w:val="22"/>
              </w:rPr>
              <w:t>14</w:t>
            </w:r>
          </w:p>
        </w:tc>
        <w:tc>
          <w:tcPr>
            <w:tcW w:w="3311" w:type="dxa"/>
          </w:tcPr>
          <w:p w14:paraId="13E63CDE" w14:textId="77777777" w:rsidR="00600AE1" w:rsidRPr="00201FA0" w:rsidRDefault="00600AE1" w:rsidP="00600AE1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 w:rsidRPr="00201FA0">
              <w:rPr>
                <w:rFonts w:ascii="Arial" w:hAnsi="Arial"/>
                <w:sz w:val="22"/>
                <w:szCs w:val="22"/>
              </w:rPr>
              <w:t>Amelia Starski - zakwalifikowanie się do etapu rejonowego</w:t>
            </w:r>
          </w:p>
          <w:p w14:paraId="02B9BC8F" w14:textId="77777777" w:rsidR="00600AE1" w:rsidRPr="00201FA0" w:rsidRDefault="00600AE1" w:rsidP="00600AE1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32485728" w14:textId="2A837E5C" w:rsidR="007D264A" w:rsidRPr="00201FA0" w:rsidRDefault="00600AE1" w:rsidP="00600AE1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 w:rsidRPr="00201FA0">
              <w:rPr>
                <w:rFonts w:ascii="Arial" w:hAnsi="Arial"/>
                <w:sz w:val="22"/>
                <w:szCs w:val="22"/>
              </w:rPr>
              <w:t xml:space="preserve">Tomasz </w:t>
            </w:r>
            <w:proofErr w:type="spellStart"/>
            <w:r w:rsidRPr="00201FA0">
              <w:rPr>
                <w:rFonts w:ascii="Arial" w:hAnsi="Arial"/>
                <w:sz w:val="22"/>
                <w:szCs w:val="22"/>
              </w:rPr>
              <w:t>Ujwary</w:t>
            </w:r>
            <w:proofErr w:type="spellEnd"/>
            <w:r w:rsidRPr="00201FA0">
              <w:rPr>
                <w:rFonts w:ascii="Arial" w:hAnsi="Arial"/>
                <w:sz w:val="22"/>
                <w:szCs w:val="22"/>
              </w:rPr>
              <w:t xml:space="preserve"> – zakwalifikowanie się do etapu rejonowego</w:t>
            </w:r>
          </w:p>
        </w:tc>
      </w:tr>
      <w:tr w:rsidR="009F785C" w:rsidRPr="0052373D" w14:paraId="2C078878" w14:textId="77777777" w:rsidTr="0052373D">
        <w:tc>
          <w:tcPr>
            <w:tcW w:w="3501" w:type="dxa"/>
          </w:tcPr>
          <w:p w14:paraId="09EDEAF8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075BF2D4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6D7F7479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14:paraId="4DA42E68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3311" w:type="dxa"/>
          </w:tcPr>
          <w:p w14:paraId="2E952DB7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="009F785C" w:rsidRPr="0052373D" w14:paraId="23E54826" w14:textId="77777777" w:rsidTr="0052373D">
        <w:tc>
          <w:tcPr>
            <w:tcW w:w="3501" w:type="dxa"/>
          </w:tcPr>
          <w:p w14:paraId="380B25E8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1EBA059B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6175DA5B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14:paraId="0146C71B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3311" w:type="dxa"/>
          </w:tcPr>
          <w:p w14:paraId="1350F575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="009F785C" w:rsidRPr="0052373D" w14:paraId="64B116DA" w14:textId="77777777" w:rsidTr="0052373D">
        <w:tc>
          <w:tcPr>
            <w:tcW w:w="3501" w:type="dxa"/>
          </w:tcPr>
          <w:p w14:paraId="2E0D9317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59D09ACE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2CFB0EF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14:paraId="64C385C2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3311" w:type="dxa"/>
          </w:tcPr>
          <w:p w14:paraId="3BEF4183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  <w:tr w:rsidR="009F785C" w:rsidRPr="0052373D" w14:paraId="13B071A3" w14:textId="77777777" w:rsidTr="0052373D">
        <w:tc>
          <w:tcPr>
            <w:tcW w:w="3501" w:type="dxa"/>
          </w:tcPr>
          <w:p w14:paraId="78C6A858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78354189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2E20117E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14:paraId="1F4BD7D5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3311" w:type="dxa"/>
          </w:tcPr>
          <w:p w14:paraId="3BA3BDAD" w14:textId="77777777" w:rsidR="007D264A" w:rsidRPr="0052373D" w:rsidRDefault="007D264A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</w:tbl>
    <w:p w14:paraId="7304413E" w14:textId="77777777" w:rsidR="00DE7A14" w:rsidRDefault="00DE7A14" w:rsidP="00DE7A14">
      <w:pPr>
        <w:pStyle w:val="ListParagraph"/>
        <w:ind w:left="142"/>
        <w:rPr>
          <w:rFonts w:ascii="Arial" w:hAnsi="Arial"/>
          <w:b/>
          <w:bCs/>
          <w:sz w:val="22"/>
          <w:szCs w:val="22"/>
        </w:rPr>
      </w:pPr>
    </w:p>
    <w:p w14:paraId="0547EF39" w14:textId="77777777" w:rsidR="0052373D" w:rsidRDefault="0052373D" w:rsidP="00DE7A14">
      <w:pPr>
        <w:pStyle w:val="ListParagraph"/>
        <w:ind w:left="142"/>
        <w:rPr>
          <w:rFonts w:ascii="Arial" w:hAnsi="Arial"/>
          <w:b/>
          <w:bCs/>
          <w:sz w:val="22"/>
          <w:szCs w:val="22"/>
        </w:rPr>
      </w:pPr>
    </w:p>
    <w:p w14:paraId="33B10F63" w14:textId="77777777" w:rsidR="003551D3" w:rsidRDefault="003551D3">
      <w:pPr>
        <w:pStyle w:val="ListParagraph"/>
        <w:ind w:left="360"/>
      </w:pPr>
      <w:r>
        <w:t xml:space="preserve">                                                                                                                                                  </w:t>
      </w:r>
    </w:p>
    <w:p w14:paraId="2AA80CDA" w14:textId="77777777" w:rsidR="003551D3" w:rsidRDefault="003551D3">
      <w:pPr>
        <w:numPr>
          <w:ilvl w:val="0"/>
          <w:numId w:val="3"/>
        </w:numPr>
        <w:tabs>
          <w:tab w:val="left" w:pos="345"/>
        </w:tabs>
        <w:ind w:left="30" w:firstLine="0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Organizowanie, współudział w organizacji konkursów bądź zawodów sportowych.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7"/>
        <w:gridCol w:w="1256"/>
        <w:gridCol w:w="1617"/>
        <w:gridCol w:w="1921"/>
        <w:gridCol w:w="3416"/>
      </w:tblGrid>
      <w:tr w:rsidR="009F785C" w:rsidRPr="0052373D" w14:paraId="50CBE11B" w14:textId="77777777" w:rsidTr="0052373D">
        <w:tc>
          <w:tcPr>
            <w:tcW w:w="2237" w:type="dxa"/>
          </w:tcPr>
          <w:p w14:paraId="0C01D067" w14:textId="77777777" w:rsidR="007D264A" w:rsidRPr="0052373D" w:rsidRDefault="007D264A" w:rsidP="0052373D">
            <w:pPr>
              <w:pStyle w:val="Zawartotabeli"/>
              <w:snapToGrid w:val="0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Nazwa konkursów/zawodów</w:t>
            </w:r>
          </w:p>
        </w:tc>
        <w:tc>
          <w:tcPr>
            <w:tcW w:w="1157" w:type="dxa"/>
          </w:tcPr>
          <w:p w14:paraId="3CA4C4A7" w14:textId="77777777" w:rsidR="007D264A" w:rsidRPr="0052373D" w:rsidRDefault="007D264A" w:rsidP="0052373D">
            <w:pPr>
              <w:pStyle w:val="Zawartotabeli"/>
              <w:snapToGrid w:val="0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Organizator</w:t>
            </w:r>
          </w:p>
        </w:tc>
        <w:tc>
          <w:tcPr>
            <w:tcW w:w="1617" w:type="dxa"/>
          </w:tcPr>
          <w:p w14:paraId="18190E37" w14:textId="77777777" w:rsidR="007D264A" w:rsidRPr="0052373D" w:rsidRDefault="007D264A" w:rsidP="0052373D">
            <w:pPr>
              <w:pStyle w:val="Zawartotabeli"/>
              <w:snapToGrid w:val="0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Współorganizator</w:t>
            </w:r>
          </w:p>
        </w:tc>
        <w:tc>
          <w:tcPr>
            <w:tcW w:w="1921" w:type="dxa"/>
          </w:tcPr>
          <w:p w14:paraId="14431BC4" w14:textId="77777777" w:rsidR="007D264A" w:rsidRPr="0052373D" w:rsidRDefault="007D264A" w:rsidP="0052373D">
            <w:pPr>
              <w:pStyle w:val="Zawartotabeli"/>
              <w:snapToGrid w:val="0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Liczba uczestników</w:t>
            </w:r>
          </w:p>
        </w:tc>
        <w:tc>
          <w:tcPr>
            <w:tcW w:w="3416" w:type="dxa"/>
          </w:tcPr>
          <w:p w14:paraId="6D8CE220" w14:textId="77777777" w:rsidR="007D264A" w:rsidRPr="0052373D" w:rsidRDefault="007D264A" w:rsidP="0052373D">
            <w:pPr>
              <w:pStyle w:val="Zawartotabeli"/>
              <w:snapToGrid w:val="0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Zasięg (szkolny, rejonowy, powiatowy)</w:t>
            </w:r>
          </w:p>
        </w:tc>
      </w:tr>
      <w:tr w:rsidR="009F785C" w:rsidRPr="0052373D" w14:paraId="751A764A" w14:textId="77777777" w:rsidTr="0052373D">
        <w:tc>
          <w:tcPr>
            <w:tcW w:w="2237" w:type="dxa"/>
          </w:tcPr>
          <w:p w14:paraId="6E393AFD" w14:textId="77777777" w:rsidR="002317AF" w:rsidRPr="005B0669" w:rsidRDefault="002317AF" w:rsidP="002317AF">
            <w:pPr>
              <w:tabs>
                <w:tab w:val="left" w:pos="345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5B0669">
              <w:rPr>
                <w:rFonts w:ascii="Arial" w:hAnsi="Arial" w:cs="Arial"/>
                <w:bCs/>
                <w:sz w:val="22"/>
                <w:szCs w:val="22"/>
              </w:rPr>
              <w:t xml:space="preserve">Konkurs j. angielskiego </w:t>
            </w:r>
            <w:r>
              <w:rPr>
                <w:rFonts w:ascii="Arial" w:hAnsi="Arial" w:cs="Arial"/>
                <w:bCs/>
                <w:sz w:val="22"/>
                <w:szCs w:val="22"/>
              </w:rPr>
              <w:t>dla szkół podstawowych</w:t>
            </w:r>
          </w:p>
          <w:p w14:paraId="43AA9BF7" w14:textId="77777777" w:rsidR="007D264A" w:rsidRPr="0052373D" w:rsidRDefault="007D264A" w:rsidP="0052373D">
            <w:pPr>
              <w:tabs>
                <w:tab w:val="left" w:pos="345"/>
              </w:tabs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032E3C89" w14:textId="77777777" w:rsidR="007D264A" w:rsidRPr="0052373D" w:rsidRDefault="007D264A" w:rsidP="0052373D">
            <w:pPr>
              <w:tabs>
                <w:tab w:val="left" w:pos="345"/>
              </w:tabs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1FD4F32B" w14:textId="77777777" w:rsidR="007D264A" w:rsidRPr="0052373D" w:rsidRDefault="007D264A" w:rsidP="0052373D">
            <w:pPr>
              <w:tabs>
                <w:tab w:val="left" w:pos="345"/>
              </w:tabs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47817038" w14:textId="77777777" w:rsidR="0052373D" w:rsidRPr="0052373D" w:rsidRDefault="0052373D" w:rsidP="0052373D">
            <w:pPr>
              <w:tabs>
                <w:tab w:val="left" w:pos="345"/>
              </w:tabs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4BBAFCA5" w14:textId="77777777" w:rsidR="0052373D" w:rsidRPr="0052373D" w:rsidRDefault="0052373D" w:rsidP="0052373D">
            <w:pPr>
              <w:tabs>
                <w:tab w:val="left" w:pos="345"/>
              </w:tabs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5F7B19C9" w14:textId="77777777" w:rsidR="0052373D" w:rsidRPr="0052373D" w:rsidRDefault="0052373D" w:rsidP="0052373D">
            <w:pPr>
              <w:tabs>
                <w:tab w:val="left" w:pos="345"/>
              </w:tabs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109917AD" w14:textId="77777777" w:rsidR="0052373D" w:rsidRPr="0052373D" w:rsidRDefault="0052373D" w:rsidP="0052373D">
            <w:pPr>
              <w:tabs>
                <w:tab w:val="left" w:pos="345"/>
              </w:tabs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157" w:type="dxa"/>
          </w:tcPr>
          <w:p w14:paraId="7B8D7FB2" w14:textId="77777777" w:rsidR="002317AF" w:rsidRPr="005B0669" w:rsidRDefault="002317AF" w:rsidP="002317AF">
            <w:pPr>
              <w:tabs>
                <w:tab w:val="left" w:pos="345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5B0669">
              <w:rPr>
                <w:rFonts w:ascii="Arial" w:hAnsi="Arial" w:cs="Arial"/>
                <w:bCs/>
                <w:sz w:val="22"/>
                <w:szCs w:val="22"/>
              </w:rPr>
              <w:t>Małopolski Kurator Oświaty</w:t>
            </w:r>
          </w:p>
          <w:p w14:paraId="5C2E11A7" w14:textId="77777777" w:rsidR="007D264A" w:rsidRPr="0052373D" w:rsidRDefault="007D264A" w:rsidP="0052373D">
            <w:pPr>
              <w:tabs>
                <w:tab w:val="left" w:pos="345"/>
              </w:tabs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617" w:type="dxa"/>
          </w:tcPr>
          <w:p w14:paraId="6E680A48" w14:textId="77777777" w:rsidR="007D264A" w:rsidRPr="0052373D" w:rsidRDefault="007D264A" w:rsidP="0052373D">
            <w:pPr>
              <w:tabs>
                <w:tab w:val="left" w:pos="345"/>
              </w:tabs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1921" w:type="dxa"/>
          </w:tcPr>
          <w:p w14:paraId="285F6B76" w14:textId="76EF5C17" w:rsidR="007D264A" w:rsidRPr="00201FA0" w:rsidRDefault="00D81A6D" w:rsidP="0052373D">
            <w:pPr>
              <w:tabs>
                <w:tab w:val="left" w:pos="345"/>
              </w:tabs>
              <w:rPr>
                <w:rFonts w:ascii="Arial" w:hAnsi="Arial"/>
                <w:sz w:val="22"/>
                <w:szCs w:val="22"/>
              </w:rPr>
            </w:pPr>
            <w:r w:rsidRPr="00201FA0">
              <w:rPr>
                <w:rFonts w:ascii="Arial" w:hAnsi="Arial"/>
                <w:sz w:val="22"/>
                <w:szCs w:val="22"/>
              </w:rPr>
              <w:t>14</w:t>
            </w:r>
          </w:p>
        </w:tc>
        <w:tc>
          <w:tcPr>
            <w:tcW w:w="3416" w:type="dxa"/>
          </w:tcPr>
          <w:p w14:paraId="6FAA58B8" w14:textId="71486F1D" w:rsidR="007D264A" w:rsidRPr="00201FA0" w:rsidRDefault="002317AF" w:rsidP="0052373D">
            <w:pPr>
              <w:tabs>
                <w:tab w:val="left" w:pos="345"/>
              </w:tabs>
              <w:rPr>
                <w:rFonts w:ascii="Arial" w:hAnsi="Arial"/>
                <w:sz w:val="22"/>
                <w:szCs w:val="22"/>
              </w:rPr>
            </w:pPr>
            <w:r w:rsidRPr="00201FA0">
              <w:rPr>
                <w:rFonts w:ascii="Arial" w:hAnsi="Arial"/>
                <w:sz w:val="22"/>
                <w:szCs w:val="22"/>
              </w:rPr>
              <w:t>szkolny</w:t>
            </w:r>
          </w:p>
        </w:tc>
      </w:tr>
    </w:tbl>
    <w:p w14:paraId="1338E102" w14:textId="77777777" w:rsidR="003551D3" w:rsidRDefault="003551D3" w:rsidP="00BC61CD"/>
    <w:p w14:paraId="081CC167" w14:textId="77777777" w:rsidR="00BC61CD" w:rsidRDefault="00BC61CD">
      <w:pPr>
        <w:pStyle w:val="ListParagraph"/>
        <w:ind w:left="15"/>
        <w:rPr>
          <w:rFonts w:ascii="Arial" w:hAnsi="Arial"/>
          <w:b/>
          <w:bCs/>
          <w:sz w:val="22"/>
          <w:szCs w:val="22"/>
        </w:rPr>
      </w:pPr>
    </w:p>
    <w:p w14:paraId="52343E52" w14:textId="77777777" w:rsidR="003551D3" w:rsidRDefault="00BC61CD" w:rsidP="00BC61CD">
      <w:pPr>
        <w:pStyle w:val="ListParagraph"/>
        <w:ind w:left="0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4. Wycieczki</w:t>
      </w:r>
    </w:p>
    <w:p w14:paraId="3947A894" w14:textId="5FF1853D" w:rsidR="00BC61CD" w:rsidRDefault="00DF33B9" w:rsidP="00BC61CD">
      <w:pPr>
        <w:pStyle w:val="ListParagraph"/>
        <w:ind w:left="0" w:firstLine="450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 xml:space="preserve">W </w:t>
      </w:r>
      <w:r w:rsidR="005E52A4">
        <w:rPr>
          <w:rFonts w:ascii="Arial" w:hAnsi="Arial"/>
          <w:bCs/>
          <w:sz w:val="22"/>
          <w:szCs w:val="22"/>
        </w:rPr>
        <w:t xml:space="preserve">roku </w:t>
      </w:r>
      <w:r w:rsidR="00677090">
        <w:rPr>
          <w:rFonts w:ascii="Arial" w:hAnsi="Arial"/>
          <w:bCs/>
          <w:sz w:val="22"/>
          <w:szCs w:val="22"/>
        </w:rPr>
        <w:t>szkolnym 2021</w:t>
      </w:r>
      <w:r w:rsidR="003548D2">
        <w:rPr>
          <w:rFonts w:ascii="Arial" w:hAnsi="Arial"/>
          <w:bCs/>
          <w:sz w:val="22"/>
          <w:szCs w:val="22"/>
        </w:rPr>
        <w:t>/202</w:t>
      </w:r>
      <w:r w:rsidR="00E310EC">
        <w:rPr>
          <w:rFonts w:ascii="Arial" w:hAnsi="Arial"/>
          <w:bCs/>
          <w:sz w:val="22"/>
          <w:szCs w:val="22"/>
        </w:rPr>
        <w:t>2</w:t>
      </w:r>
      <w:r w:rsidR="00BC61CD" w:rsidRPr="00BC61CD">
        <w:rPr>
          <w:rFonts w:ascii="Arial" w:hAnsi="Arial"/>
          <w:bCs/>
          <w:sz w:val="22"/>
          <w:szCs w:val="22"/>
        </w:rPr>
        <w:t xml:space="preserve"> zorganizowałem/łam</w:t>
      </w:r>
      <w:r w:rsidR="00BC61CD">
        <w:rPr>
          <w:rFonts w:ascii="Arial" w:hAnsi="Arial"/>
          <w:bCs/>
          <w:sz w:val="22"/>
          <w:szCs w:val="22"/>
        </w:rPr>
        <w:t xml:space="preserve"> wyjazd, wyjście do kina itp.:</w:t>
      </w:r>
    </w:p>
    <w:p w14:paraId="0D1B18F9" w14:textId="77777777" w:rsidR="00BC61CD" w:rsidRDefault="00BC61CD" w:rsidP="00BC61CD">
      <w:pPr>
        <w:pStyle w:val="ListParagraph"/>
        <w:ind w:left="0" w:firstLine="450"/>
        <w:rPr>
          <w:rFonts w:ascii="Arial" w:hAnsi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237"/>
        <w:gridCol w:w="2127"/>
        <w:gridCol w:w="1532"/>
      </w:tblGrid>
      <w:tr w:rsidR="00BC61CD" w:rsidRPr="003551D3" w14:paraId="28CE51B1" w14:textId="77777777" w:rsidTr="003551D3">
        <w:tc>
          <w:tcPr>
            <w:tcW w:w="567" w:type="dxa"/>
          </w:tcPr>
          <w:p w14:paraId="6399CED0" w14:textId="77777777" w:rsidR="00BC61CD" w:rsidRPr="003551D3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18"/>
                <w:szCs w:val="18"/>
              </w:rPr>
            </w:pPr>
            <w:r w:rsidRPr="003551D3">
              <w:rPr>
                <w:rFonts w:ascii="Arial" w:hAnsi="Arial"/>
                <w:bCs/>
                <w:sz w:val="18"/>
                <w:szCs w:val="18"/>
              </w:rPr>
              <w:t>Lp.</w:t>
            </w:r>
          </w:p>
        </w:tc>
        <w:tc>
          <w:tcPr>
            <w:tcW w:w="6237" w:type="dxa"/>
          </w:tcPr>
          <w:p w14:paraId="1E9FF0E9" w14:textId="77777777" w:rsidR="00BC61CD" w:rsidRPr="003551D3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18"/>
                <w:szCs w:val="18"/>
              </w:rPr>
            </w:pPr>
            <w:r w:rsidRPr="003551D3">
              <w:rPr>
                <w:rFonts w:ascii="Arial" w:hAnsi="Arial"/>
                <w:bCs/>
                <w:sz w:val="18"/>
                <w:szCs w:val="18"/>
              </w:rPr>
              <w:t>Forma wycieczki, miejsce, rodzaj wyjścia ze szkoły</w:t>
            </w:r>
          </w:p>
          <w:p w14:paraId="78E9CAF8" w14:textId="77777777" w:rsidR="00BC61CD" w:rsidRPr="003551D3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3C1C925E" w14:textId="77777777" w:rsidR="00BC61CD" w:rsidRPr="003551D3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18"/>
                <w:szCs w:val="18"/>
              </w:rPr>
            </w:pPr>
            <w:r w:rsidRPr="003551D3">
              <w:rPr>
                <w:rFonts w:ascii="Arial" w:hAnsi="Arial"/>
                <w:bCs/>
                <w:sz w:val="18"/>
                <w:szCs w:val="18"/>
              </w:rPr>
              <w:t>Liczba uczniów</w:t>
            </w:r>
          </w:p>
        </w:tc>
        <w:tc>
          <w:tcPr>
            <w:tcW w:w="1532" w:type="dxa"/>
          </w:tcPr>
          <w:p w14:paraId="2F27E6CF" w14:textId="77777777" w:rsidR="00BC61CD" w:rsidRPr="003551D3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18"/>
                <w:szCs w:val="18"/>
              </w:rPr>
            </w:pPr>
            <w:r w:rsidRPr="003551D3">
              <w:rPr>
                <w:rFonts w:ascii="Arial" w:hAnsi="Arial"/>
                <w:bCs/>
                <w:sz w:val="18"/>
                <w:szCs w:val="18"/>
              </w:rPr>
              <w:t>Data</w:t>
            </w:r>
          </w:p>
        </w:tc>
      </w:tr>
      <w:tr w:rsidR="00BC61CD" w:rsidRPr="003551D3" w14:paraId="3C331008" w14:textId="77777777" w:rsidTr="003551D3">
        <w:tc>
          <w:tcPr>
            <w:tcW w:w="567" w:type="dxa"/>
          </w:tcPr>
          <w:p w14:paraId="0E20B983" w14:textId="77777777" w:rsidR="00BC61CD" w:rsidRPr="003551D3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  <w:r w:rsidRPr="003551D3">
              <w:rPr>
                <w:rFonts w:ascii="Arial" w:hAnsi="Arial"/>
                <w:bCs/>
                <w:sz w:val="22"/>
                <w:szCs w:val="22"/>
              </w:rPr>
              <w:t>1.</w:t>
            </w:r>
          </w:p>
          <w:p w14:paraId="187991A3" w14:textId="77777777" w:rsidR="00BC61CD" w:rsidRPr="003551D3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6237" w:type="dxa"/>
          </w:tcPr>
          <w:p w14:paraId="2D122429" w14:textId="77777777" w:rsidR="0021677E" w:rsidRDefault="0021677E" w:rsidP="0021677E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Klasowa wycieczka do kopalni soli w Bochni</w:t>
            </w:r>
          </w:p>
          <w:p w14:paraId="21A7482E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2988DA6A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022FD5D9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002BA84C" w14:textId="0595E520" w:rsidR="00BC61CD" w:rsidRPr="003551D3" w:rsidRDefault="004D0C4C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18</w:t>
            </w:r>
          </w:p>
        </w:tc>
        <w:tc>
          <w:tcPr>
            <w:tcW w:w="1532" w:type="dxa"/>
          </w:tcPr>
          <w:p w14:paraId="25E42383" w14:textId="53CC2098" w:rsidR="00BC61CD" w:rsidRPr="003551D3" w:rsidRDefault="004D0C4C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28.10.21 r.</w:t>
            </w:r>
          </w:p>
        </w:tc>
      </w:tr>
      <w:tr w:rsidR="00BC61CD" w:rsidRPr="003551D3" w14:paraId="4F3FE3F6" w14:textId="77777777" w:rsidTr="003551D3">
        <w:tc>
          <w:tcPr>
            <w:tcW w:w="567" w:type="dxa"/>
          </w:tcPr>
          <w:p w14:paraId="0DFADC60" w14:textId="77777777" w:rsidR="00BC61CD" w:rsidRPr="003551D3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  <w:r w:rsidRPr="003551D3">
              <w:rPr>
                <w:rFonts w:ascii="Arial" w:hAnsi="Arial"/>
                <w:bCs/>
                <w:sz w:val="22"/>
                <w:szCs w:val="22"/>
              </w:rPr>
              <w:t>2.</w:t>
            </w:r>
          </w:p>
          <w:p w14:paraId="6BE4FDB4" w14:textId="77777777" w:rsidR="00BC61CD" w:rsidRPr="003551D3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6237" w:type="dxa"/>
          </w:tcPr>
          <w:p w14:paraId="4AE5D063" w14:textId="27E1BDCB" w:rsidR="00BC61CD" w:rsidRDefault="004D0C4C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Klasowa wycieczka do Ojcowa</w:t>
            </w:r>
          </w:p>
          <w:p w14:paraId="6D783250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372F2ACA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27894773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886C5DE" w14:textId="6110CB79" w:rsidR="00BC61CD" w:rsidRPr="003551D3" w:rsidRDefault="004D0C4C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18</w:t>
            </w:r>
          </w:p>
        </w:tc>
        <w:tc>
          <w:tcPr>
            <w:tcW w:w="1532" w:type="dxa"/>
          </w:tcPr>
          <w:p w14:paraId="4561AD3D" w14:textId="49DAAFDE" w:rsidR="00BC61CD" w:rsidRPr="003551D3" w:rsidRDefault="004D0C4C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13.06.</w:t>
            </w:r>
            <w:r w:rsidR="004D7152">
              <w:rPr>
                <w:rFonts w:ascii="Arial" w:hAnsi="Arial"/>
                <w:bCs/>
                <w:sz w:val="22"/>
                <w:szCs w:val="22"/>
              </w:rPr>
              <w:t>22 r.</w:t>
            </w:r>
          </w:p>
        </w:tc>
      </w:tr>
      <w:tr w:rsidR="00BC61CD" w:rsidRPr="003551D3" w14:paraId="007B7DED" w14:textId="77777777" w:rsidTr="003551D3">
        <w:tc>
          <w:tcPr>
            <w:tcW w:w="567" w:type="dxa"/>
          </w:tcPr>
          <w:p w14:paraId="6119364C" w14:textId="77777777" w:rsidR="00BC61CD" w:rsidRPr="003551D3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  <w:r w:rsidRPr="003551D3">
              <w:rPr>
                <w:rFonts w:ascii="Arial" w:hAnsi="Arial"/>
                <w:bCs/>
                <w:sz w:val="22"/>
                <w:szCs w:val="22"/>
              </w:rPr>
              <w:t>3.</w:t>
            </w:r>
          </w:p>
          <w:p w14:paraId="1F44EAF6" w14:textId="77777777" w:rsidR="00BC61CD" w:rsidRPr="003551D3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6237" w:type="dxa"/>
          </w:tcPr>
          <w:p w14:paraId="31F6A1AE" w14:textId="77777777" w:rsidR="00BC61CD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5DA56088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2C7536D2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27C4E1F8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471DAC1A" w14:textId="77777777" w:rsidR="00BC61CD" w:rsidRPr="003551D3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532" w:type="dxa"/>
          </w:tcPr>
          <w:p w14:paraId="58604673" w14:textId="77777777" w:rsidR="00BC61CD" w:rsidRPr="003551D3" w:rsidRDefault="00BC61C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52373D" w:rsidRPr="003551D3" w14:paraId="18C10DDC" w14:textId="77777777" w:rsidTr="003551D3">
        <w:tc>
          <w:tcPr>
            <w:tcW w:w="567" w:type="dxa"/>
          </w:tcPr>
          <w:p w14:paraId="1C9A9FE7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4.</w:t>
            </w:r>
          </w:p>
          <w:p w14:paraId="72F51A3D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6237" w:type="dxa"/>
          </w:tcPr>
          <w:p w14:paraId="3FFC79C7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53D8A0D5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389EE78B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43258302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11FB075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532" w:type="dxa"/>
          </w:tcPr>
          <w:p w14:paraId="07C12BFC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52373D" w:rsidRPr="003551D3" w14:paraId="3A0BD8C5" w14:textId="77777777" w:rsidTr="003551D3">
        <w:tc>
          <w:tcPr>
            <w:tcW w:w="567" w:type="dxa"/>
          </w:tcPr>
          <w:p w14:paraId="413D63F3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5.</w:t>
            </w:r>
          </w:p>
          <w:p w14:paraId="6B302F80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6237" w:type="dxa"/>
          </w:tcPr>
          <w:p w14:paraId="329B339E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07180074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3ED623A1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3821A7E3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7E32857B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532" w:type="dxa"/>
          </w:tcPr>
          <w:p w14:paraId="7337AD9A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52373D" w:rsidRPr="003551D3" w14:paraId="202083C4" w14:textId="77777777" w:rsidTr="003551D3">
        <w:tc>
          <w:tcPr>
            <w:tcW w:w="567" w:type="dxa"/>
          </w:tcPr>
          <w:p w14:paraId="7387BFBA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6.</w:t>
            </w:r>
          </w:p>
          <w:p w14:paraId="39D32B52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6237" w:type="dxa"/>
          </w:tcPr>
          <w:p w14:paraId="7531C03A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10A8704D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28E8FDEF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0D628A00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854E31E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532" w:type="dxa"/>
          </w:tcPr>
          <w:p w14:paraId="0B99A375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52373D" w:rsidRPr="003551D3" w14:paraId="3302EEFF" w14:textId="77777777" w:rsidTr="003551D3">
        <w:tc>
          <w:tcPr>
            <w:tcW w:w="567" w:type="dxa"/>
          </w:tcPr>
          <w:p w14:paraId="1A6BBBE4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7.</w:t>
            </w:r>
          </w:p>
        </w:tc>
        <w:tc>
          <w:tcPr>
            <w:tcW w:w="6237" w:type="dxa"/>
          </w:tcPr>
          <w:p w14:paraId="3213CA75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3C4ABFEC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1AB19D46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  <w:p w14:paraId="2AEB466C" w14:textId="77777777" w:rsidR="0052373D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EF9555C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532" w:type="dxa"/>
          </w:tcPr>
          <w:p w14:paraId="5E4C5FC5" w14:textId="77777777" w:rsidR="0052373D" w:rsidRPr="003551D3" w:rsidRDefault="0052373D" w:rsidP="003551D3">
            <w:pPr>
              <w:pStyle w:val="ListParagraph"/>
              <w:ind w:left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12976BBB" w14:textId="77777777" w:rsidR="00BC61CD" w:rsidRPr="00BC61CD" w:rsidRDefault="00BC61CD" w:rsidP="00BC61CD">
      <w:pPr>
        <w:pStyle w:val="ListParagraph"/>
        <w:ind w:left="0" w:firstLine="450"/>
        <w:rPr>
          <w:rFonts w:ascii="Arial" w:hAnsi="Arial"/>
          <w:bCs/>
          <w:sz w:val="22"/>
          <w:szCs w:val="22"/>
        </w:rPr>
      </w:pPr>
    </w:p>
    <w:p w14:paraId="560C9629" w14:textId="77777777" w:rsidR="0052373D" w:rsidRDefault="0052373D" w:rsidP="00BC61CD">
      <w:pPr>
        <w:pStyle w:val="ListParagraph"/>
        <w:ind w:left="360"/>
        <w:rPr>
          <w:rFonts w:ascii="Arial" w:hAnsi="Arial"/>
          <w:b/>
          <w:bCs/>
          <w:sz w:val="22"/>
          <w:szCs w:val="22"/>
        </w:rPr>
      </w:pPr>
    </w:p>
    <w:p w14:paraId="3BE989B2" w14:textId="77777777" w:rsidR="00BC61CD" w:rsidRDefault="00BC61CD" w:rsidP="00BC61CD">
      <w:pPr>
        <w:pStyle w:val="ListParagraph"/>
        <w:ind w:left="15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5. Przygotowanie uroczystości i imprez szkolnych, klasowych – konkretne działania, wynikające </w:t>
      </w:r>
      <w:r>
        <w:rPr>
          <w:rFonts w:ascii="Arial" w:hAnsi="Arial"/>
          <w:b/>
          <w:bCs/>
          <w:sz w:val="22"/>
          <w:szCs w:val="22"/>
        </w:rPr>
        <w:br/>
        <w:t>z planu pracy szkoły, klasy bądź inne dodatkowe.</w:t>
      </w:r>
    </w:p>
    <w:p w14:paraId="09545399" w14:textId="77777777" w:rsidR="00BC61CD" w:rsidRDefault="00BC61CD" w:rsidP="00BC61CD">
      <w: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17D792" w14:textId="77777777" w:rsidR="003551D3" w:rsidRDefault="00BC61CD">
      <w:pPr>
        <w:pStyle w:val="ListParagraph"/>
        <w:ind w:left="0" w:firstLine="15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6</w:t>
      </w:r>
      <w:r w:rsidR="003551D3">
        <w:rPr>
          <w:rFonts w:ascii="Arial" w:hAnsi="Arial"/>
          <w:b/>
          <w:bCs/>
          <w:sz w:val="22"/>
          <w:szCs w:val="22"/>
        </w:rPr>
        <w:t xml:space="preserve">. Rozpoznanie środowiska uczniów, aktywne i efektywne działania na rzecz uczniów potrzebujących pomocy.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552"/>
        <w:gridCol w:w="5643"/>
      </w:tblGrid>
      <w:tr w:rsidR="009F785C" w:rsidRPr="0052373D" w14:paraId="091D49A0" w14:textId="77777777" w:rsidTr="0052373D">
        <w:tc>
          <w:tcPr>
            <w:tcW w:w="2268" w:type="dxa"/>
          </w:tcPr>
          <w:p w14:paraId="44B5BE5A" w14:textId="77777777" w:rsidR="0052373D" w:rsidRPr="0052373D" w:rsidRDefault="0052373D" w:rsidP="0052373D">
            <w:pPr>
              <w:pStyle w:val="Zawartotabeli"/>
              <w:snapToGrid w:val="0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Imię i nazwisko ucznia</w:t>
            </w:r>
          </w:p>
        </w:tc>
        <w:tc>
          <w:tcPr>
            <w:tcW w:w="2552" w:type="dxa"/>
          </w:tcPr>
          <w:p w14:paraId="0B545306" w14:textId="77777777" w:rsidR="0052373D" w:rsidRPr="0052373D" w:rsidRDefault="0052373D" w:rsidP="0052373D">
            <w:pPr>
              <w:pStyle w:val="ListParagraph"/>
              <w:snapToGrid w:val="0"/>
              <w:ind w:left="20" w:right="-10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Działania podjęte przez wychowawcę lub nauczyciela</w:t>
            </w:r>
          </w:p>
        </w:tc>
        <w:tc>
          <w:tcPr>
            <w:tcW w:w="5643" w:type="dxa"/>
          </w:tcPr>
          <w:p w14:paraId="3D01CCDF" w14:textId="77777777" w:rsidR="0052373D" w:rsidRPr="0052373D" w:rsidRDefault="0052373D" w:rsidP="00DF33B9">
            <w:pPr>
              <w:pStyle w:val="Zawartotabeli"/>
              <w:snapToGrid w:val="0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 xml:space="preserve">Efekty (np. skierowanie na zajęcia </w:t>
            </w:r>
            <w:r w:rsidR="00DF33B9">
              <w:rPr>
                <w:rFonts w:ascii="Arial" w:hAnsi="Arial"/>
                <w:sz w:val="18"/>
                <w:szCs w:val="18"/>
              </w:rPr>
              <w:t>specjalistyczne</w:t>
            </w:r>
            <w:r w:rsidRPr="0052373D">
              <w:rPr>
                <w:rFonts w:ascii="Arial" w:hAnsi="Arial"/>
                <w:sz w:val="18"/>
                <w:szCs w:val="18"/>
              </w:rPr>
              <w:t>, PPP)</w:t>
            </w:r>
          </w:p>
        </w:tc>
      </w:tr>
      <w:tr w:rsidR="009F785C" w:rsidRPr="0052373D" w14:paraId="09C99532" w14:textId="77777777" w:rsidTr="0052373D">
        <w:tc>
          <w:tcPr>
            <w:tcW w:w="2268" w:type="dxa"/>
          </w:tcPr>
          <w:p w14:paraId="2140AB32" w14:textId="77777777" w:rsidR="00613D7D" w:rsidRPr="005B0669" w:rsidRDefault="00613D7D" w:rsidP="00613D7D">
            <w:pPr>
              <w:pStyle w:val="ListParagraph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5B0669">
              <w:rPr>
                <w:rFonts w:ascii="Arial" w:hAnsi="Arial" w:cs="Arial"/>
                <w:bCs/>
                <w:sz w:val="22"/>
                <w:szCs w:val="22"/>
              </w:rPr>
              <w:t xml:space="preserve">Uczniowie wszystkich klas posiadający orzeczenia i opinie Poradni </w:t>
            </w:r>
            <w:proofErr w:type="spellStart"/>
            <w:r w:rsidRPr="005B0669">
              <w:rPr>
                <w:rFonts w:ascii="Arial" w:hAnsi="Arial" w:cs="Arial"/>
                <w:bCs/>
                <w:sz w:val="22"/>
                <w:szCs w:val="22"/>
              </w:rPr>
              <w:t>Psychologiczno</w:t>
            </w:r>
            <w:proofErr w:type="spellEnd"/>
            <w:r w:rsidRPr="005B0669">
              <w:rPr>
                <w:rFonts w:ascii="Arial" w:hAnsi="Arial" w:cs="Arial"/>
                <w:bCs/>
                <w:sz w:val="22"/>
                <w:szCs w:val="22"/>
              </w:rPr>
              <w:t xml:space="preserve"> - Pedagogicznej</w:t>
            </w:r>
          </w:p>
          <w:p w14:paraId="439E44F5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29C84FEF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04AF5101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54C34A49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6305B1D4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6C83EDA7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1C40FF21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0488585A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7DB2337B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86DFE21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6EBB08FC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185492F3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7F96413A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42513CD1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4196E362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549E0F0D" w14:textId="77777777" w:rsid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4EB44781" w14:textId="77777777" w:rsidR="009F785C" w:rsidRDefault="009F785C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7527FB46" w14:textId="77777777" w:rsidR="009F785C" w:rsidRDefault="009F785C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19DF9D59" w14:textId="77777777" w:rsidR="009F785C" w:rsidRDefault="009F785C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2A42EFB" w14:textId="77777777" w:rsidR="009F785C" w:rsidRDefault="009F785C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5FAB303E" w14:textId="77777777" w:rsidR="009F785C" w:rsidRDefault="009F785C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4566AB4A" w14:textId="77777777" w:rsidR="009F785C" w:rsidRDefault="009F785C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0EC61DE3" w14:textId="77777777" w:rsidR="00642E0C" w:rsidRDefault="00642E0C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6175456F" w14:textId="77777777" w:rsidR="009F785C" w:rsidRPr="0052373D" w:rsidRDefault="009F785C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4F531404" w14:textId="77777777" w:rsidR="00B220CB" w:rsidRPr="005B0669" w:rsidRDefault="00B220CB" w:rsidP="00B220C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5B0669">
              <w:rPr>
                <w:rFonts w:ascii="Arial" w:hAnsi="Arial" w:cs="Arial"/>
                <w:bCs/>
                <w:sz w:val="22"/>
                <w:szCs w:val="22"/>
              </w:rPr>
              <w:t>Dokładne zapoznanie się z opiniami i orzeczeniami</w:t>
            </w:r>
          </w:p>
          <w:p w14:paraId="4133C2FB" w14:textId="77777777" w:rsidR="00B220CB" w:rsidRPr="005B0669" w:rsidRDefault="00B220CB" w:rsidP="00B220C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5B0669">
              <w:rPr>
                <w:rFonts w:ascii="Arial" w:hAnsi="Arial" w:cs="Arial"/>
                <w:bCs/>
                <w:sz w:val="22"/>
                <w:szCs w:val="22"/>
              </w:rPr>
              <w:t>Rozmowy z wychowawcami klas, w których są uczniowie z opiniami i orzeczeniami</w:t>
            </w:r>
          </w:p>
          <w:p w14:paraId="79CBF5BD" w14:textId="77777777" w:rsidR="00B220CB" w:rsidRPr="005B0669" w:rsidRDefault="00B220CB" w:rsidP="00B220C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5B0669">
              <w:rPr>
                <w:rFonts w:ascii="Arial" w:hAnsi="Arial" w:cs="Arial"/>
                <w:bCs/>
                <w:sz w:val="22"/>
                <w:szCs w:val="22"/>
              </w:rPr>
              <w:t>Rozmowy z pedagogiem szkolnym</w:t>
            </w:r>
          </w:p>
          <w:p w14:paraId="209F5CB5" w14:textId="77777777" w:rsidR="00B220CB" w:rsidRPr="005B0669" w:rsidRDefault="00B220CB" w:rsidP="00B220C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5B0669">
              <w:rPr>
                <w:rFonts w:ascii="Arial" w:hAnsi="Arial" w:cs="Arial"/>
                <w:bCs/>
                <w:sz w:val="22"/>
                <w:szCs w:val="22"/>
              </w:rPr>
              <w:t>Rozmowy z rodzicami</w:t>
            </w:r>
          </w:p>
          <w:p w14:paraId="6D264889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70B9948C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1A84A48A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6DA90857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08B1D304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28F8F907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72763A56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CA8E94F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70B3D1D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45344AF7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5643" w:type="dxa"/>
          </w:tcPr>
          <w:p w14:paraId="022CBFE0" w14:textId="77777777" w:rsidR="0052373D" w:rsidRPr="0052373D" w:rsidRDefault="0052373D" w:rsidP="0052373D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</w:tbl>
    <w:p w14:paraId="156D6813" w14:textId="77777777" w:rsidR="0052373D" w:rsidRDefault="0052373D">
      <w:pPr>
        <w:pStyle w:val="ListParagraph"/>
        <w:ind w:left="0" w:firstLine="15"/>
        <w:rPr>
          <w:rFonts w:ascii="Arial" w:hAnsi="Arial"/>
          <w:b/>
          <w:bCs/>
          <w:sz w:val="22"/>
          <w:szCs w:val="22"/>
        </w:rPr>
      </w:pPr>
    </w:p>
    <w:p w14:paraId="213E6142" w14:textId="77777777" w:rsidR="003551D3" w:rsidRDefault="003551D3">
      <w:r>
        <w:t xml:space="preserve">                                                                                                                                           </w:t>
      </w:r>
    </w:p>
    <w:p w14:paraId="7125ECB0" w14:textId="77777777" w:rsidR="0052373D" w:rsidRDefault="00BC61CD">
      <w:pPr>
        <w:pStyle w:val="ListParagraph"/>
        <w:ind w:left="15" w:hanging="15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7</w:t>
      </w:r>
      <w:r w:rsidR="003551D3">
        <w:rPr>
          <w:rFonts w:ascii="Arial" w:hAnsi="Arial"/>
          <w:b/>
          <w:bCs/>
          <w:sz w:val="22"/>
          <w:szCs w:val="22"/>
        </w:rPr>
        <w:t>.Rozwiązywanie  problemów wychowawczych uczniów we współpracy z ich rodzicami</w:t>
      </w:r>
      <w:r w:rsidR="003551D3">
        <w:rPr>
          <w:rFonts w:ascii="Arial" w:hAnsi="Arial"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410"/>
        <w:gridCol w:w="2552"/>
        <w:gridCol w:w="3248"/>
      </w:tblGrid>
      <w:tr w:rsidR="009F785C" w:rsidRPr="0052373D" w14:paraId="7F1E88BA" w14:textId="77777777" w:rsidTr="0052373D">
        <w:tc>
          <w:tcPr>
            <w:tcW w:w="2268" w:type="dxa"/>
          </w:tcPr>
          <w:p w14:paraId="56F61DF9" w14:textId="77777777" w:rsidR="0052373D" w:rsidRPr="0052373D" w:rsidRDefault="0052373D" w:rsidP="0052373D">
            <w:pPr>
              <w:pStyle w:val="ListParagraph"/>
              <w:snapToGrid w:val="0"/>
              <w:ind w:left="-10" w:right="5"/>
              <w:jc w:val="center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Imię i nazwisko ucznia</w:t>
            </w:r>
          </w:p>
        </w:tc>
        <w:tc>
          <w:tcPr>
            <w:tcW w:w="2410" w:type="dxa"/>
          </w:tcPr>
          <w:p w14:paraId="3AE8CF9F" w14:textId="77777777" w:rsidR="0052373D" w:rsidRPr="0052373D" w:rsidRDefault="0052373D" w:rsidP="0052373D">
            <w:pPr>
              <w:pStyle w:val="ListParagraph"/>
              <w:snapToGrid w:val="0"/>
              <w:ind w:left="5" w:right="5"/>
              <w:jc w:val="center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Problem</w:t>
            </w:r>
          </w:p>
        </w:tc>
        <w:tc>
          <w:tcPr>
            <w:tcW w:w="2552" w:type="dxa"/>
          </w:tcPr>
          <w:p w14:paraId="1071CB66" w14:textId="77777777" w:rsidR="0052373D" w:rsidRPr="0052373D" w:rsidRDefault="0052373D" w:rsidP="0052373D">
            <w:pPr>
              <w:pStyle w:val="ListParagraph"/>
              <w:snapToGrid w:val="0"/>
              <w:ind w:left="-10" w:right="5"/>
              <w:jc w:val="center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Podjęte działania</w:t>
            </w:r>
          </w:p>
        </w:tc>
        <w:tc>
          <w:tcPr>
            <w:tcW w:w="3248" w:type="dxa"/>
          </w:tcPr>
          <w:p w14:paraId="7894CA37" w14:textId="77777777" w:rsidR="0052373D" w:rsidRPr="0052373D" w:rsidRDefault="0052373D" w:rsidP="0052373D">
            <w:pPr>
              <w:pStyle w:val="ListParagraph"/>
              <w:snapToGrid w:val="0"/>
              <w:ind w:left="20" w:right="-10"/>
              <w:jc w:val="center"/>
              <w:rPr>
                <w:rFonts w:ascii="Arial" w:hAnsi="Arial"/>
                <w:sz w:val="18"/>
                <w:szCs w:val="18"/>
              </w:rPr>
            </w:pPr>
            <w:r w:rsidRPr="0052373D">
              <w:rPr>
                <w:rFonts w:ascii="Arial" w:hAnsi="Arial"/>
                <w:sz w:val="18"/>
                <w:szCs w:val="18"/>
              </w:rPr>
              <w:t>Efekty działań</w:t>
            </w:r>
          </w:p>
        </w:tc>
      </w:tr>
      <w:tr w:rsidR="002317AF" w:rsidRPr="0052373D" w14:paraId="5693C64E" w14:textId="77777777" w:rsidTr="0052373D">
        <w:tc>
          <w:tcPr>
            <w:tcW w:w="2268" w:type="dxa"/>
          </w:tcPr>
          <w:p w14:paraId="02746378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372A1AB5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Adam Buczek</w:t>
            </w:r>
          </w:p>
          <w:p w14:paraId="654F62D3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8F2706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D8DA02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306DD9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F2DF9F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799CAC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7C3804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7DE0E0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28A8AC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DBAA47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  <w:r w:rsidRPr="002E3F8F">
              <w:rPr>
                <w:rFonts w:ascii="Arial" w:hAnsi="Arial" w:cs="Arial"/>
                <w:sz w:val="22"/>
                <w:szCs w:val="22"/>
              </w:rPr>
              <w:t>Dotyczyło wszystkich uczniów</w:t>
            </w:r>
          </w:p>
          <w:p w14:paraId="6D2011EC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5C8A6B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36CBC4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33EE14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157DF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4E159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D5FD48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28701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E1EEA7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8D6CD5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95245D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A0B65D" w14:textId="77777777" w:rsidR="006C7853" w:rsidRPr="002E3F8F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80D890" w14:textId="77777777" w:rsidR="006C7853" w:rsidRPr="005B0669" w:rsidRDefault="006C7853" w:rsidP="006C785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00F0CB" w14:textId="77777777" w:rsidR="006C7853" w:rsidRPr="0052373D" w:rsidRDefault="006C7853" w:rsidP="006C7853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 w:rsidRPr="005B0669">
              <w:rPr>
                <w:rFonts w:ascii="Arial" w:hAnsi="Arial" w:cs="Arial"/>
                <w:sz w:val="22"/>
                <w:szCs w:val="22"/>
              </w:rPr>
              <w:t>Adam Tokarczyk</w:t>
            </w:r>
          </w:p>
          <w:p w14:paraId="4F9B5248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14B07A70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5155CBD7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6379D6F0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54379B3D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744B5C22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0A1A708D" w14:textId="4F3BC7C9" w:rsidR="002317AF" w:rsidRPr="0052373D" w:rsidRDefault="00E453D7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Adam Buczek</w:t>
            </w:r>
          </w:p>
          <w:p w14:paraId="335C8FCA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01050590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38B31C3C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4A4F091B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551D37E9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5CF6BD16" w14:textId="1E11BBCA" w:rsidR="002317AF" w:rsidRPr="0052373D" w:rsidRDefault="00E05ECB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Karol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Klóska</w:t>
            </w:r>
            <w:proofErr w:type="spellEnd"/>
          </w:p>
          <w:p w14:paraId="00C0CDDC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7FA634BA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2641D289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4636A6AA" w14:textId="77777777" w:rsidR="002317AF" w:rsidRPr="0052373D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1A09FA0F" w14:textId="77777777" w:rsidR="006D461C" w:rsidRDefault="006D461C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00D41D07" w14:textId="77777777" w:rsidR="006D461C" w:rsidRDefault="006D461C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39A499E1" w14:textId="0BCADEDB" w:rsidR="002317AF" w:rsidRDefault="00B26331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Michał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Padula</w:t>
            </w:r>
            <w:proofErr w:type="spellEnd"/>
          </w:p>
          <w:p w14:paraId="7AB02992" w14:textId="77777777" w:rsidR="002317AF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5337C843" w14:textId="77777777" w:rsidR="002317AF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1E0AA6DB" w14:textId="77777777" w:rsidR="002317AF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35550B11" w14:textId="77777777" w:rsidR="00221DBB" w:rsidRDefault="00221DBB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1C2EE509" w14:textId="77777777" w:rsidR="006D461C" w:rsidRDefault="006D461C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2449E7E2" w14:textId="77777777" w:rsidR="006D461C" w:rsidRDefault="006D461C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600CBE82" w14:textId="4E155AD1" w:rsidR="002317AF" w:rsidRDefault="00974CC0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Adam Tokarczyk</w:t>
            </w:r>
          </w:p>
          <w:p w14:paraId="1546CC4B" w14:textId="58181CAE" w:rsidR="00221DBB" w:rsidRDefault="00221DBB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30112B55" w14:textId="1DB839D7" w:rsidR="00221DBB" w:rsidRDefault="00221DBB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3F8FBE67" w14:textId="08885255" w:rsidR="00221DBB" w:rsidRDefault="00221DBB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71E612FB" w14:textId="77777777" w:rsidR="000F30B8" w:rsidRDefault="000F30B8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369B340F" w14:textId="77777777" w:rsidR="000F30B8" w:rsidRDefault="000F30B8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6F83E64D" w14:textId="77777777" w:rsidR="000F30B8" w:rsidRDefault="000F30B8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70CB4358" w14:textId="7B2903CE" w:rsidR="00221DBB" w:rsidRDefault="00221DBB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Kacper Tokarczyk</w:t>
            </w:r>
          </w:p>
          <w:p w14:paraId="57CA404D" w14:textId="77777777" w:rsidR="00974CC0" w:rsidRDefault="00974CC0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140AAE9B" w14:textId="77777777" w:rsidR="00974CC0" w:rsidRDefault="00974CC0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3BAF19AB" w14:textId="77777777" w:rsidR="00974CC0" w:rsidRDefault="00974CC0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176C1573" w14:textId="78D9195E" w:rsidR="00974CC0" w:rsidRPr="0052373D" w:rsidRDefault="00974CC0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0C489BE" w14:textId="77777777" w:rsidR="00B74E25" w:rsidRPr="002E3F8F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Niewłaściwe Szkodzenie zdrowiu, zachowanie na niektórych zajęciach</w:t>
            </w:r>
          </w:p>
          <w:p w14:paraId="2EE50189" w14:textId="77777777" w:rsidR="00B74E25" w:rsidRPr="002E3F8F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78B180" w14:textId="77777777" w:rsidR="00B74E25" w:rsidRPr="002E3F8F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3E2EFB" w14:textId="77777777" w:rsidR="00B74E25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9CFE7D" w14:textId="77777777" w:rsidR="00B74E25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DC012B" w14:textId="77777777" w:rsidR="00B74E25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257690" w14:textId="77777777" w:rsidR="00B74E25" w:rsidRPr="002E3F8F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421EAC" w14:textId="77777777" w:rsidR="00B74E25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9F7FD8" w14:textId="77777777" w:rsidR="00B74E25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F84B02" w14:textId="77777777" w:rsidR="00B74E25" w:rsidRPr="002E3F8F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Niewłaściwe zachowanie na zajęciach edukacyjnych</w:t>
            </w:r>
          </w:p>
          <w:p w14:paraId="23628377" w14:textId="77777777" w:rsidR="00B74E25" w:rsidRPr="002E3F8F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5A29E6" w14:textId="77777777" w:rsidR="00B74E25" w:rsidRPr="002E3F8F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0622D6" w14:textId="77777777" w:rsidR="00B74E25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73541D" w14:textId="77777777" w:rsidR="00B74E25" w:rsidRPr="002E3F8F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6EDDB7" w14:textId="77777777" w:rsidR="00B74E25" w:rsidRPr="002E3F8F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3C6EA7" w14:textId="77777777" w:rsidR="00B74E25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6DC6D9" w14:textId="77777777" w:rsidR="00B74E25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7245EE" w14:textId="77777777" w:rsidR="00B74E25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F17FCC" w14:textId="77777777" w:rsidR="00B74E25" w:rsidRPr="002E3F8F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C081C3" w14:textId="77777777" w:rsidR="00B74E25" w:rsidRDefault="00B74E25" w:rsidP="00B74E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D5DC33" w14:textId="77777777" w:rsidR="002317AF" w:rsidRDefault="00B74E25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Zagrożenie doznania uszczerbku na zdrowiu</w:t>
            </w:r>
          </w:p>
          <w:p w14:paraId="6AC515CA" w14:textId="77777777" w:rsidR="00E453D7" w:rsidRDefault="00E453D7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63893A92" w14:textId="77777777" w:rsidR="00E453D7" w:rsidRDefault="00E453D7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5B1E03BA" w14:textId="77777777" w:rsidR="00E453D7" w:rsidRDefault="00E453D7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778C16A1" w14:textId="77777777" w:rsidR="00E453D7" w:rsidRDefault="00E453D7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5A3EB45B" w14:textId="77777777" w:rsidR="00E453D7" w:rsidRDefault="00583B84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Niszczenie mienia szkoły </w:t>
            </w:r>
            <w:r w:rsidR="00F55464">
              <w:rPr>
                <w:rFonts w:ascii="Arial" w:hAnsi="Arial"/>
                <w:sz w:val="22"/>
                <w:szCs w:val="22"/>
              </w:rPr>
              <w:t>–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F55464">
              <w:rPr>
                <w:rFonts w:ascii="Arial" w:hAnsi="Arial"/>
                <w:sz w:val="22"/>
                <w:szCs w:val="22"/>
              </w:rPr>
              <w:t>zatykanie toalet</w:t>
            </w:r>
          </w:p>
          <w:p w14:paraId="572FC860" w14:textId="77777777" w:rsidR="00E05ECB" w:rsidRDefault="00E05ECB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762BE398" w14:textId="77777777" w:rsidR="00E05ECB" w:rsidRDefault="00E05ECB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4EC4743F" w14:textId="77777777" w:rsidR="00E05ECB" w:rsidRDefault="00E05ECB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22F755D5" w14:textId="77777777" w:rsidR="00E05ECB" w:rsidRDefault="00E05ECB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Niszczenie mienia szkoły – zatykanie toalet</w:t>
            </w:r>
          </w:p>
          <w:p w14:paraId="12B88702" w14:textId="77777777" w:rsidR="00B26331" w:rsidRDefault="00B26331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07FDF1AA" w14:textId="77777777" w:rsidR="00B26331" w:rsidRDefault="00B26331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5B77A263" w14:textId="77777777" w:rsidR="006D461C" w:rsidRDefault="006D461C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12B68A42" w14:textId="77777777" w:rsidR="006D461C" w:rsidRDefault="006D461C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41173E3E" w14:textId="179D9053" w:rsidR="00B26331" w:rsidRDefault="00221DBB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Bierne przyglądanie się czynowi niszczenia mienia</w:t>
            </w:r>
            <w:r w:rsidR="00B26331">
              <w:rPr>
                <w:rFonts w:ascii="Arial" w:hAnsi="Arial"/>
                <w:sz w:val="22"/>
                <w:szCs w:val="22"/>
              </w:rPr>
              <w:t xml:space="preserve"> – zatykanie toalet</w:t>
            </w:r>
          </w:p>
          <w:p w14:paraId="3ED4825E" w14:textId="77777777" w:rsidR="00974CC0" w:rsidRDefault="00974CC0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4CEB3701" w14:textId="77777777" w:rsidR="006D461C" w:rsidRDefault="006D461C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722DCA86" w14:textId="77777777" w:rsidR="006D461C" w:rsidRDefault="006D461C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2A28B841" w14:textId="76A9FBCC" w:rsidR="00974CC0" w:rsidRDefault="00974CC0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Niszczenie mienia szkoły – zatykanie toalet</w:t>
            </w:r>
          </w:p>
          <w:p w14:paraId="3B462C94" w14:textId="77777777" w:rsidR="00160801" w:rsidRDefault="00160801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1ECC1FA2" w14:textId="77777777" w:rsidR="000F30B8" w:rsidRDefault="000F30B8" w:rsidP="00160801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7AF04177" w14:textId="77777777" w:rsidR="000F30B8" w:rsidRDefault="000F30B8" w:rsidP="00160801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6AD1A936" w14:textId="77777777" w:rsidR="000F30B8" w:rsidRDefault="000F30B8" w:rsidP="00160801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0E28EB08" w14:textId="6E0C597B" w:rsidR="00160801" w:rsidRDefault="00160801" w:rsidP="00160801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Bierne przyglądanie się czynowi niszczenia mienia – zatykanie toalet</w:t>
            </w:r>
          </w:p>
          <w:p w14:paraId="287F96B3" w14:textId="77315992" w:rsidR="00160801" w:rsidRPr="0052373D" w:rsidRDefault="00160801" w:rsidP="00B74E25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2DF04DB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Rozmowa z rodzicami przy współudziale pedagoga</w:t>
            </w:r>
          </w:p>
          <w:p w14:paraId="40CA0120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9A11FB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B07D22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BD6EF8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571654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0086A2" w14:textId="77777777" w:rsidR="009C71A7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9C0D5" w14:textId="77777777" w:rsidR="009C71A7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A765E6" w14:textId="77777777" w:rsidR="009C71A7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FCFD13" w14:textId="77777777" w:rsidR="009C71A7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85978B" w14:textId="77777777" w:rsidR="009C71A7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13A0F0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Rozmowa z rodzicami</w:t>
            </w:r>
          </w:p>
          <w:p w14:paraId="1D11F12E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5E2AF5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A2CA27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320924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959526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87C260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38A22F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B2BF96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6CC785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2EEDB2" w14:textId="77777777" w:rsidR="009C71A7" w:rsidRPr="002E3F8F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6177DF" w14:textId="77777777" w:rsidR="009C71A7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404DF3" w14:textId="77777777" w:rsidR="009C71A7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FB35FF" w14:textId="77777777" w:rsidR="009C71A7" w:rsidRPr="005B0669" w:rsidRDefault="009C71A7" w:rsidP="009C71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Rozmowy z rodzicami przy współudziale pedagoga</w:t>
            </w:r>
          </w:p>
          <w:p w14:paraId="1071FC3E" w14:textId="6074FB71" w:rsidR="002317AF" w:rsidRPr="005B0669" w:rsidRDefault="002317AF" w:rsidP="002317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1F2470" w14:textId="77777777" w:rsidR="002317AF" w:rsidRDefault="002317AF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7B0FAC35" w14:textId="77777777" w:rsidR="00160801" w:rsidRDefault="00160801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11B31FE0" w14:textId="77777777" w:rsidR="00160801" w:rsidRDefault="00160801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4D3989A8" w14:textId="77777777" w:rsidR="00160801" w:rsidRDefault="00160801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Rozmowa z uczniem przy </w:t>
            </w:r>
            <w:r w:rsidR="006D461C">
              <w:rPr>
                <w:rFonts w:ascii="Arial" w:hAnsi="Arial"/>
                <w:sz w:val="22"/>
                <w:szCs w:val="22"/>
              </w:rPr>
              <w:t>współudziale pedagoga,</w:t>
            </w:r>
          </w:p>
          <w:p w14:paraId="3057524F" w14:textId="77777777" w:rsidR="006D461C" w:rsidRDefault="006D461C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Telefoniczna rozmowa z rodzicem</w:t>
            </w:r>
          </w:p>
          <w:p w14:paraId="329B881F" w14:textId="77777777" w:rsidR="006D461C" w:rsidRDefault="006D461C" w:rsidP="002317AF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13C1EB26" w14:textId="77777777" w:rsidR="006D461C" w:rsidRDefault="006D461C" w:rsidP="006D461C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Rozmowa z uczniem przy współudziale pedagoga,</w:t>
            </w:r>
          </w:p>
          <w:p w14:paraId="3BA31E44" w14:textId="77777777" w:rsidR="006D461C" w:rsidRDefault="006D461C" w:rsidP="006D461C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Telefoniczna rozmowa z rodzicem</w:t>
            </w:r>
          </w:p>
          <w:p w14:paraId="7E2F6D71" w14:textId="77777777" w:rsidR="006D461C" w:rsidRDefault="006D461C" w:rsidP="006D461C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5208E1A2" w14:textId="77777777" w:rsidR="006D461C" w:rsidRDefault="006D461C" w:rsidP="006D461C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39C4E27D" w14:textId="77777777" w:rsidR="006D461C" w:rsidRDefault="006D461C" w:rsidP="006D461C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Rozmowa z uczniem przy współudziale pedagoga,</w:t>
            </w:r>
          </w:p>
          <w:p w14:paraId="235650D1" w14:textId="77777777" w:rsidR="006D461C" w:rsidRDefault="006D461C" w:rsidP="006D461C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Telefoniczna rozmowa z rodzicem</w:t>
            </w:r>
          </w:p>
          <w:p w14:paraId="2DFFBBD0" w14:textId="77777777" w:rsidR="000F30B8" w:rsidRDefault="000F30B8" w:rsidP="006D461C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6E0ADAA1" w14:textId="77777777" w:rsidR="000F30B8" w:rsidRDefault="000F30B8" w:rsidP="006D461C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31723E03" w14:textId="77777777" w:rsidR="000F30B8" w:rsidRDefault="000F30B8" w:rsidP="000F30B8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Rozmowa z uczniem przy współudziale pedagoga,</w:t>
            </w:r>
          </w:p>
          <w:p w14:paraId="4D9A8FF9" w14:textId="77777777" w:rsidR="000F30B8" w:rsidRDefault="000F30B8" w:rsidP="000F30B8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Telefoniczna rozmowa z rodzicem</w:t>
            </w:r>
          </w:p>
          <w:p w14:paraId="2B2CCAC1" w14:textId="77777777" w:rsidR="000F30B8" w:rsidRDefault="000F30B8" w:rsidP="000F30B8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58927CB3" w14:textId="77777777" w:rsidR="000F30B8" w:rsidRDefault="000F30B8" w:rsidP="000F30B8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  <w:p w14:paraId="06C6D68B" w14:textId="14FF1191" w:rsidR="000F30B8" w:rsidRPr="0052373D" w:rsidRDefault="000F30B8" w:rsidP="000F30B8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Rozmowa z uczniem przy współudziale pedagoga</w:t>
            </w:r>
          </w:p>
          <w:p w14:paraId="41C5142A" w14:textId="7611F6BC" w:rsidR="000F30B8" w:rsidRPr="0052373D" w:rsidRDefault="000F30B8" w:rsidP="000F30B8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48" w:type="dxa"/>
          </w:tcPr>
          <w:p w14:paraId="0ED6C44D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poprawa zachowania</w:t>
            </w:r>
          </w:p>
          <w:p w14:paraId="60357857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568E8C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A7951B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101D94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4B7867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56E5C0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B8EAE3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17F548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29BDCB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077925" w14:textId="77777777" w:rsidR="00160FC3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631181" w14:textId="7EEB46C9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  <w:r w:rsidRPr="002E3F8F">
              <w:rPr>
                <w:rFonts w:ascii="Arial" w:hAnsi="Arial" w:cs="Arial"/>
                <w:sz w:val="22"/>
                <w:szCs w:val="22"/>
              </w:rPr>
              <w:t>Uspo</w:t>
            </w:r>
            <w:r>
              <w:rPr>
                <w:rFonts w:ascii="Arial" w:hAnsi="Arial" w:cs="Arial"/>
                <w:sz w:val="22"/>
                <w:szCs w:val="22"/>
              </w:rPr>
              <w:t>kojenie emocji i określenie strategii postępowania</w:t>
            </w:r>
          </w:p>
          <w:p w14:paraId="06A345FA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C03F91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537CE9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EBCB50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E39FA4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703FC6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4B9008" w14:textId="77777777" w:rsidR="00160FC3" w:rsidRPr="002E3F8F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E15B8B" w14:textId="77777777" w:rsidR="00160FC3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81DF22" w14:textId="77777777" w:rsidR="00160FC3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59C3BE" w14:textId="77777777" w:rsidR="00160FC3" w:rsidRPr="005B0669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B6FFD3" w14:textId="77777777" w:rsidR="00160FC3" w:rsidRPr="005B0669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813D83" w14:textId="77777777" w:rsidR="00160FC3" w:rsidRPr="005B0669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2187BC" w14:textId="77777777" w:rsidR="00160FC3" w:rsidRDefault="00160FC3" w:rsidP="00160F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A35F82" w14:textId="7060F329" w:rsidR="002317AF" w:rsidRPr="0052373D" w:rsidRDefault="00160FC3" w:rsidP="00160FC3">
            <w:pPr>
              <w:pStyle w:val="ListParagraph"/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Uczeń czuje się bezpieczny</w:t>
            </w:r>
          </w:p>
        </w:tc>
      </w:tr>
    </w:tbl>
    <w:p w14:paraId="7E2B947F" w14:textId="77777777" w:rsidR="003551D3" w:rsidRDefault="003551D3">
      <w:pPr>
        <w:pStyle w:val="ListParagraph"/>
        <w:ind w:left="15" w:hanging="1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                 </w:t>
      </w:r>
    </w:p>
    <w:p w14:paraId="68ECB722" w14:textId="77777777" w:rsidR="003551D3" w:rsidRDefault="003551D3"/>
    <w:p w14:paraId="5C3A7BE0" w14:textId="1F653976" w:rsidR="003551D3" w:rsidRDefault="00BC61CD">
      <w:pPr>
        <w:rPr>
          <w:rFonts w:ascii="Arial" w:eastAsia="Times New Roman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lastRenderedPageBreak/>
        <w:t>8</w:t>
      </w:r>
      <w:r w:rsidR="003551D3">
        <w:rPr>
          <w:rFonts w:ascii="Arial" w:hAnsi="Arial"/>
          <w:b/>
          <w:bCs/>
          <w:sz w:val="22"/>
          <w:szCs w:val="22"/>
        </w:rPr>
        <w:t>.D</w:t>
      </w:r>
      <w:r w:rsidR="003551D3">
        <w:rPr>
          <w:rFonts w:ascii="Arial" w:eastAsia="Times New Roman" w:hAnsi="Arial"/>
          <w:b/>
          <w:bCs/>
          <w:sz w:val="22"/>
          <w:szCs w:val="22"/>
        </w:rPr>
        <w:t xml:space="preserve">ziałania z zakresu profilaktyki i bezpieczeństwa podjęte w ciągu </w:t>
      </w:r>
      <w:r w:rsidR="00D92116">
        <w:rPr>
          <w:rFonts w:ascii="Arial" w:eastAsia="Times New Roman" w:hAnsi="Arial"/>
          <w:b/>
          <w:bCs/>
          <w:sz w:val="22"/>
          <w:szCs w:val="22"/>
        </w:rPr>
        <w:t>roku szkolnego 20</w:t>
      </w:r>
      <w:r w:rsidR="00C05908">
        <w:rPr>
          <w:rFonts w:ascii="Arial" w:eastAsia="Times New Roman" w:hAnsi="Arial"/>
          <w:b/>
          <w:bCs/>
          <w:sz w:val="22"/>
          <w:szCs w:val="22"/>
        </w:rPr>
        <w:t>21</w:t>
      </w:r>
      <w:r w:rsidR="00D92116">
        <w:rPr>
          <w:rFonts w:ascii="Arial" w:eastAsia="Times New Roman" w:hAnsi="Arial"/>
          <w:b/>
          <w:bCs/>
          <w:sz w:val="22"/>
          <w:szCs w:val="22"/>
        </w:rPr>
        <w:t>/202</w:t>
      </w:r>
      <w:r w:rsidR="00C05908">
        <w:rPr>
          <w:rFonts w:ascii="Arial" w:eastAsia="Times New Roman" w:hAnsi="Arial"/>
          <w:b/>
          <w:bCs/>
          <w:sz w:val="22"/>
          <w:szCs w:val="22"/>
        </w:rPr>
        <w:t>2</w:t>
      </w:r>
      <w:r w:rsidR="003551D3">
        <w:rPr>
          <w:rFonts w:ascii="Arial" w:eastAsia="Times New Roman" w:hAnsi="Arial"/>
          <w:b/>
          <w:bCs/>
          <w:sz w:val="22"/>
          <w:szCs w:val="22"/>
        </w:rPr>
        <w:t>.</w:t>
      </w:r>
    </w:p>
    <w:p w14:paraId="4AAF2920" w14:textId="10810EFB" w:rsidR="003551D3" w:rsidRDefault="003551D3">
      <w:pPr>
        <w:snapToGrid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…..................................................................................................................................................................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…......................</w:t>
      </w:r>
    </w:p>
    <w:p w14:paraId="5BEDA65A" w14:textId="77777777" w:rsidR="009F785C" w:rsidRDefault="009F785C">
      <w:pPr>
        <w:snapToGrid w:val="0"/>
        <w:rPr>
          <w:rFonts w:ascii="Arial" w:eastAsia="Times New Roman" w:hAnsi="Arial"/>
          <w:sz w:val="22"/>
          <w:szCs w:val="22"/>
        </w:rPr>
      </w:pPr>
    </w:p>
    <w:p w14:paraId="4713B89D" w14:textId="77777777" w:rsidR="0052373D" w:rsidRDefault="0052373D">
      <w:pPr>
        <w:snapToGrid w:val="0"/>
      </w:pPr>
    </w:p>
    <w:p w14:paraId="5A9E4AC8" w14:textId="77777777" w:rsidR="003551D3" w:rsidRDefault="00F97151">
      <w:pPr>
        <w:rPr>
          <w:rFonts w:ascii="Arial" w:eastAsia="Times New Roman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9</w:t>
      </w:r>
      <w:r w:rsidR="003551D3">
        <w:rPr>
          <w:rFonts w:ascii="Arial" w:hAnsi="Arial"/>
          <w:b/>
          <w:bCs/>
          <w:sz w:val="22"/>
          <w:szCs w:val="22"/>
        </w:rPr>
        <w:t>. Stosowane s</w:t>
      </w:r>
      <w:r w:rsidR="003551D3">
        <w:rPr>
          <w:rFonts w:ascii="Arial" w:eastAsia="Times New Roman" w:hAnsi="Arial"/>
          <w:b/>
          <w:bCs/>
          <w:sz w:val="22"/>
          <w:szCs w:val="22"/>
        </w:rPr>
        <w:t>posoby i metody zachęcania uczniów do wysiłku i przejęcia odpowiedzialności za swój rozwój i edukację?</w:t>
      </w:r>
    </w:p>
    <w:p w14:paraId="083BFB0A" w14:textId="183E3590" w:rsidR="009F785C" w:rsidRDefault="00B85A10" w:rsidP="00E310EC">
      <w:pPr>
        <w:snapToGrid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Stałe</w:t>
      </w:r>
      <w:r>
        <w:rPr>
          <w:rFonts w:ascii="Arial" w:eastAsia="Times New Roman" w:hAnsi="Arial" w:cs="Arial"/>
          <w:sz w:val="22"/>
          <w:szCs w:val="22"/>
        </w:rPr>
        <w:t xml:space="preserve"> m</w:t>
      </w:r>
      <w:r w:rsidRPr="005B0669">
        <w:rPr>
          <w:rFonts w:ascii="Arial" w:eastAsia="Times New Roman" w:hAnsi="Arial" w:cs="Arial"/>
          <w:sz w:val="22"/>
          <w:szCs w:val="22"/>
        </w:rPr>
        <w:t>otywowanie uczniów do poznawania języka angielskiego poprzez przybliżanie im środowiska anglojęzycznego za pomocą krótkich filmów, prezentacji multimedialnych</w:t>
      </w:r>
      <w:r>
        <w:rPr>
          <w:rFonts w:ascii="Arial" w:eastAsia="Times New Roman" w:hAnsi="Arial" w:cs="Arial"/>
          <w:sz w:val="22"/>
          <w:szCs w:val="22"/>
        </w:rPr>
        <w:t>,</w:t>
      </w:r>
      <w:r w:rsidRPr="005B0669">
        <w:rPr>
          <w:rFonts w:ascii="Arial" w:eastAsia="Times New Roman" w:hAnsi="Arial" w:cs="Arial"/>
          <w:sz w:val="22"/>
          <w:szCs w:val="22"/>
        </w:rPr>
        <w:t xml:space="preserve"> wymagających od ucznia inf</w:t>
      </w:r>
      <w:r>
        <w:rPr>
          <w:rFonts w:ascii="Arial" w:eastAsia="Times New Roman" w:hAnsi="Arial" w:cs="Arial"/>
          <w:sz w:val="22"/>
          <w:szCs w:val="22"/>
        </w:rPr>
        <w:t>ormacji zwrotnych i stwarzających</w:t>
      </w:r>
      <w:r w:rsidRPr="005B0669">
        <w:rPr>
          <w:rFonts w:ascii="Arial" w:eastAsia="Times New Roman" w:hAnsi="Arial" w:cs="Arial"/>
          <w:sz w:val="22"/>
          <w:szCs w:val="22"/>
        </w:rPr>
        <w:t xml:space="preserve"> sposobność do wykorzystania swojej dotychczasowej wiedzy, wskazywanie książek wartych przeczytania i dobrych treści w Internecie</w:t>
      </w:r>
    </w:p>
    <w:p w14:paraId="001A73E9" w14:textId="77777777" w:rsidR="009F785C" w:rsidRDefault="009F785C">
      <w:pPr>
        <w:snapToGrid w:val="0"/>
        <w:rPr>
          <w:rFonts w:ascii="Arial" w:eastAsia="Times New Roman" w:hAnsi="Arial"/>
          <w:sz w:val="22"/>
          <w:szCs w:val="22"/>
        </w:rPr>
      </w:pPr>
    </w:p>
    <w:p w14:paraId="11DD4F22" w14:textId="77777777" w:rsidR="00F97151" w:rsidRDefault="00F97151">
      <w:pPr>
        <w:snapToGrid w:val="0"/>
        <w:rPr>
          <w:rFonts w:ascii="Arial" w:eastAsia="Times New Roman" w:hAnsi="Arial"/>
          <w:sz w:val="22"/>
          <w:szCs w:val="22"/>
        </w:rPr>
      </w:pPr>
    </w:p>
    <w:p w14:paraId="72317DE4" w14:textId="77777777" w:rsidR="00F97151" w:rsidRDefault="00F97151">
      <w:pPr>
        <w:snapToGrid w:val="0"/>
        <w:rPr>
          <w:rFonts w:ascii="Arial" w:eastAsia="Times New Roman" w:hAnsi="Arial"/>
          <w:sz w:val="22"/>
          <w:szCs w:val="22"/>
        </w:rPr>
      </w:pPr>
    </w:p>
    <w:p w14:paraId="6FB77CAB" w14:textId="77777777" w:rsidR="003551D3" w:rsidRPr="00F97151" w:rsidRDefault="00F97151">
      <w:pPr>
        <w:snapToGrid w:val="0"/>
        <w:rPr>
          <w:rFonts w:ascii="Arial" w:hAnsi="Arial" w:cs="Arial"/>
          <w:b/>
          <w:sz w:val="22"/>
          <w:szCs w:val="22"/>
        </w:rPr>
      </w:pPr>
      <w:r w:rsidRPr="00F97151">
        <w:rPr>
          <w:rFonts w:ascii="Arial" w:hAnsi="Arial" w:cs="Arial"/>
          <w:b/>
          <w:sz w:val="22"/>
          <w:szCs w:val="22"/>
        </w:rPr>
        <w:t xml:space="preserve">10. Stopień realizacji podstawy programowej w poszczególnych klasach (podać lektury, działy nauczania, cykle tematyczne, których nie udało się zrealizować w tym półroczu i </w:t>
      </w:r>
      <w:r>
        <w:rPr>
          <w:rFonts w:ascii="Arial" w:hAnsi="Arial" w:cs="Arial"/>
          <w:b/>
          <w:sz w:val="22"/>
          <w:szCs w:val="22"/>
        </w:rPr>
        <w:t>są</w:t>
      </w:r>
      <w:r w:rsidRPr="00F97151">
        <w:rPr>
          <w:rFonts w:ascii="Arial" w:hAnsi="Arial" w:cs="Arial"/>
          <w:b/>
          <w:sz w:val="22"/>
          <w:szCs w:val="22"/>
        </w:rPr>
        <w:t xml:space="preserve"> zaplanowane do realizacji w następnym </w:t>
      </w:r>
      <w:r w:rsidR="0029252F">
        <w:rPr>
          <w:rFonts w:ascii="Arial" w:hAnsi="Arial" w:cs="Arial"/>
          <w:b/>
          <w:sz w:val="22"/>
          <w:szCs w:val="22"/>
        </w:rPr>
        <w:t>roku</w:t>
      </w:r>
      <w:r w:rsidR="00BD589F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>.</w:t>
      </w:r>
    </w:p>
    <w:p w14:paraId="26392703" w14:textId="1276BE7E" w:rsidR="00C7212F" w:rsidRDefault="00C7212F" w:rsidP="00C7212F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W</w:t>
      </w:r>
      <w:r w:rsidRPr="005B0669">
        <w:rPr>
          <w:rFonts w:ascii="Arial" w:eastAsia="Times New Roman" w:hAnsi="Arial" w:cs="Arial"/>
          <w:kern w:val="0"/>
          <w:sz w:val="22"/>
          <w:szCs w:val="22"/>
        </w:rPr>
        <w:t xml:space="preserve">szystkie treści podstawy programowej przewidziane do realizacji w </w:t>
      </w:r>
      <w:r>
        <w:rPr>
          <w:rFonts w:ascii="Arial" w:eastAsia="Times New Roman" w:hAnsi="Arial" w:cs="Arial"/>
          <w:kern w:val="0"/>
          <w:sz w:val="22"/>
          <w:szCs w:val="22"/>
        </w:rPr>
        <w:t>roku szkolnym</w:t>
      </w:r>
      <w:r w:rsidRPr="005B0669">
        <w:rPr>
          <w:rFonts w:ascii="Arial" w:eastAsia="Times New Roman" w:hAnsi="Arial" w:cs="Arial"/>
          <w:kern w:val="0"/>
          <w:sz w:val="22"/>
          <w:szCs w:val="22"/>
        </w:rPr>
        <w:t xml:space="preserve"> i wyszczególnione w rozkładzie materiału dl</w:t>
      </w:r>
      <w:r>
        <w:rPr>
          <w:rFonts w:ascii="Arial" w:eastAsia="Times New Roman" w:hAnsi="Arial" w:cs="Arial"/>
          <w:kern w:val="0"/>
          <w:sz w:val="22"/>
          <w:szCs w:val="22"/>
        </w:rPr>
        <w:t>a klas</w:t>
      </w:r>
      <w:r w:rsidRPr="005B0669">
        <w:rPr>
          <w:rFonts w:ascii="Arial" w:eastAsia="Times New Roman" w:hAnsi="Arial" w:cs="Arial"/>
          <w:kern w:val="0"/>
          <w:sz w:val="22"/>
          <w:szCs w:val="22"/>
        </w:rPr>
        <w:t xml:space="preserve"> szkoły podstawowej</w:t>
      </w:r>
      <w:r>
        <w:rPr>
          <w:rFonts w:ascii="Arial" w:eastAsia="Times New Roman" w:hAnsi="Arial" w:cs="Arial"/>
          <w:kern w:val="0"/>
          <w:sz w:val="22"/>
          <w:szCs w:val="22"/>
        </w:rPr>
        <w:t xml:space="preserve"> zrealizowałem. Materiał nauczania wzbogacałem</w:t>
      </w:r>
      <w:r w:rsidRPr="005B0669">
        <w:rPr>
          <w:rFonts w:ascii="Arial" w:eastAsia="Times New Roman" w:hAnsi="Arial" w:cs="Arial"/>
          <w:kern w:val="0"/>
          <w:sz w:val="22"/>
          <w:szCs w:val="22"/>
        </w:rPr>
        <w:t xml:space="preserve"> o dodatkowe, rozszerzone treści z zależności od czasu będącego do dyspozycji jak i potrzeb wynikających z poziomu opanowania materiału przez uczniów. W</w:t>
      </w:r>
      <w:r>
        <w:rPr>
          <w:rFonts w:ascii="Arial" w:eastAsia="Times New Roman" w:hAnsi="Arial" w:cs="Arial"/>
          <w:kern w:val="0"/>
          <w:sz w:val="22"/>
          <w:szCs w:val="22"/>
        </w:rPr>
        <w:t>szystkie zagadnienia ilustrowałem</w:t>
      </w:r>
      <w:r w:rsidRPr="005B0669">
        <w:rPr>
          <w:rFonts w:ascii="Arial" w:eastAsia="Times New Roman" w:hAnsi="Arial" w:cs="Arial"/>
          <w:kern w:val="0"/>
          <w:sz w:val="22"/>
          <w:szCs w:val="22"/>
        </w:rPr>
        <w:t xml:space="preserve"> materiałami multimedialnymi (scenki rodzajowe, wideo klipy, zdjęcia nagrania mp3). Pozwalały one przybliżyć i zilustrować teksty i ćwiczenia dostępne w obowiązujących podręcznikach.</w:t>
      </w:r>
    </w:p>
    <w:p w14:paraId="799A6412" w14:textId="77777777" w:rsidR="00C7212F" w:rsidRDefault="00C7212F" w:rsidP="00C7212F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</w:rPr>
      </w:pPr>
    </w:p>
    <w:p w14:paraId="32FDF968" w14:textId="77777777" w:rsidR="00C7212F" w:rsidRPr="005B0669" w:rsidRDefault="00C7212F" w:rsidP="00C7212F">
      <w:pPr>
        <w:widowControl/>
        <w:suppressAutoHyphens w:val="0"/>
        <w:rPr>
          <w:rFonts w:ascii="Arial" w:eastAsia="Times New Roman" w:hAnsi="Arial" w:cs="Arial"/>
          <w:kern w:val="0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W edukacji zdalnej i stacjonarnej korzystałem z narzędzi Office 365 dla szkół.</w:t>
      </w:r>
    </w:p>
    <w:p w14:paraId="6B4A199B" w14:textId="1C0D765B" w:rsidR="009F785C" w:rsidRDefault="009F785C" w:rsidP="00F97151">
      <w:pPr>
        <w:snapToGrid w:val="0"/>
        <w:rPr>
          <w:rFonts w:ascii="Arial" w:eastAsia="Times New Roman" w:hAnsi="Arial"/>
          <w:sz w:val="22"/>
          <w:szCs w:val="22"/>
        </w:rPr>
      </w:pPr>
    </w:p>
    <w:p w14:paraId="14C53FB4" w14:textId="77777777" w:rsidR="003551D3" w:rsidRDefault="003551D3">
      <w:pPr>
        <w:snapToGrid w:val="0"/>
      </w:pPr>
    </w:p>
    <w:p w14:paraId="6E29A18C" w14:textId="77777777" w:rsidR="00642E0C" w:rsidRDefault="00642E0C">
      <w:pPr>
        <w:rPr>
          <w:rFonts w:ascii="Arial" w:hAnsi="Arial"/>
          <w:b/>
          <w:bCs/>
          <w:sz w:val="28"/>
          <w:szCs w:val="28"/>
        </w:rPr>
      </w:pPr>
    </w:p>
    <w:p w14:paraId="4E276ACD" w14:textId="77777777" w:rsidR="003551D3" w:rsidRDefault="003551D3">
      <w:pPr>
        <w:rPr>
          <w:rFonts w:ascii="Arial" w:hAnsi="Arial"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</w:rPr>
        <w:t>II.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W zakresie jakości pracy nauczyciela</w:t>
      </w:r>
    </w:p>
    <w:p w14:paraId="59390686" w14:textId="77777777" w:rsidR="003551D3" w:rsidRDefault="003551D3"/>
    <w:p w14:paraId="7BBC2A87" w14:textId="7610078E" w:rsidR="003551D3" w:rsidRDefault="003551D3">
      <w:pPr>
        <w:pStyle w:val="ListParagraph"/>
        <w:ind w:left="0" w:firstLine="15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1. Pełnienie funkcji lidera zespołu, opiekuna SU i organizacji szkolnej, przewodniczącego komisji szkolnej, członka zespołu zadaniowego, opiekuna stażu oraz podejmowanie innych dodatkowych zadań związanych z funkcjonowaniem szkoły.</w:t>
      </w:r>
    </w:p>
    <w:p w14:paraId="5FFECA52" w14:textId="77777777" w:rsidR="007F488A" w:rsidRDefault="007F488A">
      <w:pPr>
        <w:pStyle w:val="ListParagraph"/>
        <w:ind w:left="0" w:firstLine="15"/>
        <w:rPr>
          <w:rFonts w:ascii="Arial" w:hAnsi="Arial"/>
          <w:b/>
          <w:bCs/>
          <w:sz w:val="22"/>
          <w:szCs w:val="22"/>
        </w:rPr>
      </w:pPr>
    </w:p>
    <w:p w14:paraId="3D159E12" w14:textId="492CFBFF" w:rsidR="007F488A" w:rsidRDefault="007F488A" w:rsidP="009F6555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7F488A">
        <w:rPr>
          <w:rFonts w:ascii="Arial" w:hAnsi="Arial" w:cs="Arial"/>
          <w:sz w:val="22"/>
          <w:szCs w:val="22"/>
        </w:rPr>
        <w:t>Nieprzerwana opieka na szkolnym dziennikiem elektronicznym. Bieżące wprowadzanie zmian i pomoc nauczycielom w rozwiązywaniu problemów technicznych.</w:t>
      </w:r>
    </w:p>
    <w:p w14:paraId="5DCC37AF" w14:textId="1C8B33BE" w:rsidR="00370F36" w:rsidRPr="007F488A" w:rsidRDefault="00370F36" w:rsidP="009F6555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Prowadzenie rekrutacji do szkół ponadpodstawowych</w:t>
      </w:r>
    </w:p>
    <w:p w14:paraId="4B3F7BEE" w14:textId="77777777" w:rsidR="00F97151" w:rsidRDefault="00F97151">
      <w:pPr>
        <w:pStyle w:val="ListParagraph"/>
        <w:ind w:left="0"/>
      </w:pPr>
    </w:p>
    <w:p w14:paraId="5D82280F" w14:textId="77777777" w:rsidR="003551D3" w:rsidRDefault="003551D3">
      <w:pPr>
        <w:pStyle w:val="ListParagraph"/>
        <w:ind w:left="0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2. Podnoszenie kwalifikacji i umiejętności zawodowych – </w:t>
      </w:r>
      <w:r w:rsidR="00F97151">
        <w:rPr>
          <w:rFonts w:ascii="Arial" w:hAnsi="Arial"/>
          <w:b/>
          <w:bCs/>
          <w:sz w:val="22"/>
          <w:szCs w:val="22"/>
        </w:rPr>
        <w:t>zewnętrzne formy doskonalenia zawodowego</w:t>
      </w:r>
      <w:r>
        <w:rPr>
          <w:rFonts w:ascii="Arial" w:hAnsi="Arial"/>
          <w:b/>
          <w:bCs/>
          <w:sz w:val="22"/>
          <w:szCs w:val="22"/>
        </w:rPr>
        <w:t>; potwierdzenie w aktach osobowych.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850"/>
        <w:gridCol w:w="2126"/>
        <w:gridCol w:w="4793"/>
      </w:tblGrid>
      <w:tr w:rsidR="00C845E6" w:rsidRPr="009F785C" w14:paraId="7C110398" w14:textId="77777777" w:rsidTr="009F785C">
        <w:tc>
          <w:tcPr>
            <w:tcW w:w="2694" w:type="dxa"/>
          </w:tcPr>
          <w:p w14:paraId="6547B60B" w14:textId="77777777" w:rsidR="009F785C" w:rsidRPr="009F785C" w:rsidRDefault="009F785C" w:rsidP="009F785C">
            <w:pPr>
              <w:pStyle w:val="ListParagraph"/>
              <w:snapToGrid w:val="0"/>
              <w:ind w:left="0"/>
              <w:rPr>
                <w:rFonts w:ascii="Arial" w:hAnsi="Arial"/>
                <w:sz w:val="18"/>
                <w:szCs w:val="18"/>
              </w:rPr>
            </w:pPr>
            <w:r w:rsidRPr="009F785C">
              <w:rPr>
                <w:rFonts w:ascii="Arial" w:hAnsi="Arial"/>
                <w:sz w:val="18"/>
                <w:szCs w:val="18"/>
              </w:rPr>
              <w:t xml:space="preserve">Temat </w:t>
            </w:r>
          </w:p>
        </w:tc>
        <w:tc>
          <w:tcPr>
            <w:tcW w:w="850" w:type="dxa"/>
          </w:tcPr>
          <w:p w14:paraId="0B1FA1BC" w14:textId="77777777" w:rsidR="009F785C" w:rsidRPr="009F785C" w:rsidRDefault="009F785C" w:rsidP="009F785C">
            <w:pPr>
              <w:pStyle w:val="ListParagraph"/>
              <w:snapToGrid w:val="0"/>
              <w:ind w:left="0"/>
              <w:rPr>
                <w:rFonts w:ascii="Arial" w:hAnsi="Arial"/>
                <w:sz w:val="18"/>
                <w:szCs w:val="18"/>
              </w:rPr>
            </w:pPr>
            <w:r w:rsidRPr="009F785C">
              <w:rPr>
                <w:rFonts w:ascii="Arial" w:hAnsi="Arial"/>
                <w:sz w:val="18"/>
                <w:szCs w:val="18"/>
              </w:rPr>
              <w:t>Data</w:t>
            </w:r>
          </w:p>
        </w:tc>
        <w:tc>
          <w:tcPr>
            <w:tcW w:w="2126" w:type="dxa"/>
          </w:tcPr>
          <w:p w14:paraId="578C65B0" w14:textId="77777777" w:rsidR="009F785C" w:rsidRPr="009F785C" w:rsidRDefault="009F785C" w:rsidP="009F785C">
            <w:pPr>
              <w:pStyle w:val="ListParagraph"/>
              <w:snapToGrid w:val="0"/>
              <w:ind w:left="0"/>
              <w:rPr>
                <w:rFonts w:ascii="Arial" w:hAnsi="Arial"/>
                <w:sz w:val="18"/>
                <w:szCs w:val="18"/>
              </w:rPr>
            </w:pPr>
            <w:r w:rsidRPr="009F785C">
              <w:rPr>
                <w:rFonts w:ascii="Arial" w:hAnsi="Arial"/>
                <w:sz w:val="18"/>
                <w:szCs w:val="18"/>
              </w:rPr>
              <w:t>Rodzaj formy</w:t>
            </w:r>
          </w:p>
          <w:p w14:paraId="4025FA36" w14:textId="77777777" w:rsidR="009F785C" w:rsidRPr="009F785C" w:rsidRDefault="009F785C" w:rsidP="009F785C">
            <w:pPr>
              <w:pStyle w:val="ListParagraph"/>
              <w:ind w:left="0"/>
              <w:rPr>
                <w:rFonts w:ascii="Arial" w:hAnsi="Arial"/>
                <w:sz w:val="18"/>
                <w:szCs w:val="18"/>
              </w:rPr>
            </w:pPr>
            <w:r w:rsidRPr="009F785C">
              <w:rPr>
                <w:rFonts w:ascii="Arial" w:hAnsi="Arial"/>
                <w:sz w:val="18"/>
                <w:szCs w:val="18"/>
              </w:rPr>
              <w:t>i liczba godzin</w:t>
            </w:r>
          </w:p>
        </w:tc>
        <w:tc>
          <w:tcPr>
            <w:tcW w:w="4793" w:type="dxa"/>
          </w:tcPr>
          <w:p w14:paraId="0BFCCB54" w14:textId="77777777" w:rsidR="009F785C" w:rsidRPr="009F785C" w:rsidRDefault="009F785C" w:rsidP="009F785C">
            <w:pPr>
              <w:pStyle w:val="ListParagraph"/>
              <w:snapToGrid w:val="0"/>
              <w:ind w:left="0"/>
              <w:rPr>
                <w:rFonts w:ascii="Arial" w:hAnsi="Arial"/>
                <w:sz w:val="18"/>
                <w:szCs w:val="18"/>
              </w:rPr>
            </w:pPr>
            <w:r w:rsidRPr="009F785C">
              <w:rPr>
                <w:rFonts w:ascii="Arial" w:hAnsi="Arial"/>
                <w:sz w:val="18"/>
                <w:szCs w:val="18"/>
              </w:rPr>
              <w:t>Wykorzystanie szkolenia</w:t>
            </w:r>
          </w:p>
        </w:tc>
      </w:tr>
      <w:tr w:rsidR="00C845E6" w:rsidRPr="009F785C" w14:paraId="6C2883CB" w14:textId="77777777" w:rsidTr="009F785C">
        <w:tc>
          <w:tcPr>
            <w:tcW w:w="2694" w:type="dxa"/>
          </w:tcPr>
          <w:p w14:paraId="33C3D342" w14:textId="77777777" w:rsidR="009F785C" w:rsidRPr="009F785C" w:rsidRDefault="009F785C" w:rsidP="009F785C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7A8C5A53" w14:textId="77777777" w:rsidR="009F785C" w:rsidRPr="009F785C" w:rsidRDefault="009F785C" w:rsidP="009F785C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757209B3" w14:textId="77777777" w:rsidR="009F785C" w:rsidRPr="009F785C" w:rsidRDefault="009F785C" w:rsidP="009F785C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2EB196E" w14:textId="77777777" w:rsidR="009F785C" w:rsidRPr="009F785C" w:rsidRDefault="009F785C" w:rsidP="009F785C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003B5F1E" w14:textId="77777777" w:rsidR="009F785C" w:rsidRPr="009F785C" w:rsidRDefault="009F785C" w:rsidP="009F785C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00BCA053" w14:textId="77777777" w:rsidR="009F785C" w:rsidRPr="009F785C" w:rsidRDefault="009F785C" w:rsidP="009F785C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5F5F39E3" w14:textId="77777777" w:rsidR="009F785C" w:rsidRPr="009F785C" w:rsidRDefault="009F785C" w:rsidP="009F785C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633CA858" w14:textId="77777777" w:rsidR="009F785C" w:rsidRPr="009F785C" w:rsidRDefault="009F785C" w:rsidP="009F785C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29132631" w14:textId="77777777" w:rsidR="009F785C" w:rsidRPr="009F785C" w:rsidRDefault="009F785C" w:rsidP="009F785C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5EACE0B1" w14:textId="77777777" w:rsidR="009F785C" w:rsidRPr="009F785C" w:rsidRDefault="009F785C" w:rsidP="009F785C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4793" w:type="dxa"/>
          </w:tcPr>
          <w:p w14:paraId="2934DDAA" w14:textId="77777777" w:rsidR="009F785C" w:rsidRPr="009F785C" w:rsidRDefault="009F785C" w:rsidP="009F785C">
            <w:pPr>
              <w:pStyle w:val="ListParagraph"/>
              <w:ind w:left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</w:tbl>
    <w:p w14:paraId="6954F60F" w14:textId="77777777" w:rsidR="003551D3" w:rsidRDefault="003551D3">
      <w:pPr>
        <w:pStyle w:val="ListParagraph"/>
        <w:ind w:left="0"/>
      </w:pPr>
    </w:p>
    <w:p w14:paraId="7B708C44" w14:textId="77777777" w:rsidR="003551D3" w:rsidRDefault="003551D3" w:rsidP="0029252F">
      <w:pPr>
        <w:pStyle w:val="ListParagraph"/>
        <w:ind w:left="0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3. Prowadzenie lekcji otwartych dla kolegów, koleżanek i innych osób </w:t>
      </w:r>
      <w:r w:rsidR="0029252F">
        <w:rPr>
          <w:rFonts w:ascii="Arial" w:hAnsi="Arial"/>
          <w:sz w:val="18"/>
          <w:szCs w:val="18"/>
        </w:rPr>
        <w:t>(</w:t>
      </w:r>
      <w:r>
        <w:rPr>
          <w:rFonts w:ascii="Arial" w:hAnsi="Arial"/>
          <w:sz w:val="18"/>
          <w:szCs w:val="18"/>
        </w:rPr>
        <w:t>data, temat lekcji, dla kogo</w:t>
      </w:r>
      <w:r w:rsidR="0029252F">
        <w:rPr>
          <w:rFonts w:ascii="Arial" w:hAnsi="Arial"/>
          <w:sz w:val="18"/>
          <w:szCs w:val="18"/>
        </w:rPr>
        <w:t>, potwierdzone arkuszem obserwacji</w:t>
      </w:r>
      <w:r>
        <w:rPr>
          <w:rFonts w:ascii="Arial" w:hAnsi="Arial"/>
          <w:sz w:val="18"/>
          <w:szCs w:val="18"/>
        </w:rPr>
        <w:t>)</w:t>
      </w:r>
      <w:r>
        <w:rPr>
          <w:rFonts w:ascii="Arial" w:hAnsi="Arial"/>
          <w:b/>
          <w:bCs/>
          <w:sz w:val="22"/>
          <w:szCs w:val="22"/>
        </w:rPr>
        <w:t xml:space="preserve">,  i  inne formy własnej aktywności w ramach WDN. </w:t>
      </w:r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 xml:space="preserve">     </w:t>
      </w:r>
    </w:p>
    <w:p w14:paraId="27C1FF58" w14:textId="25F2792A" w:rsidR="003551D3" w:rsidRDefault="003551D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</w:t>
      </w:r>
    </w:p>
    <w:p w14:paraId="586DA982" w14:textId="77777777" w:rsidR="003551D3" w:rsidRDefault="003551D3">
      <w:pPr>
        <w:tabs>
          <w:tab w:val="left" w:pos="9465"/>
        </w:tabs>
      </w:pPr>
      <w:r>
        <w:tab/>
      </w:r>
    </w:p>
    <w:p w14:paraId="020CD891" w14:textId="77777777" w:rsidR="003551D3" w:rsidRDefault="003551D3">
      <w:pPr>
        <w:pStyle w:val="ListParagraph"/>
        <w:ind w:left="-15"/>
        <w:rPr>
          <w:rFonts w:ascii="Arial" w:hAnsi="Arial"/>
          <w:sz w:val="18"/>
          <w:szCs w:val="18"/>
        </w:rPr>
      </w:pPr>
      <w:r>
        <w:rPr>
          <w:rFonts w:ascii="Arial" w:hAnsi="Arial"/>
          <w:b/>
          <w:bCs/>
          <w:sz w:val="22"/>
          <w:szCs w:val="22"/>
        </w:rPr>
        <w:t xml:space="preserve">4. Publikowanie artykułów pedagogicznych, a także promujących szkołę </w:t>
      </w:r>
      <w:r>
        <w:rPr>
          <w:rFonts w:ascii="Arial" w:hAnsi="Arial"/>
          <w:sz w:val="18"/>
          <w:szCs w:val="18"/>
        </w:rPr>
        <w:t xml:space="preserve">(na stronach www, </w:t>
      </w:r>
      <w:r w:rsidR="009F785C"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w czasopismach, bądź współtworzenie strony internetowej szkoły).</w:t>
      </w:r>
    </w:p>
    <w:p w14:paraId="41DCDB36" w14:textId="621F0929" w:rsidR="003551D3" w:rsidRDefault="003551D3" w:rsidP="0029252F">
      <w:pPr>
        <w:pStyle w:val="ListParagraph"/>
        <w:ind w:left="0"/>
      </w:pPr>
      <w:r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D28AB9" w14:textId="77777777" w:rsidR="003551D3" w:rsidRDefault="00F97151">
      <w:pPr>
        <w:autoSpaceDE w:val="0"/>
        <w:rPr>
          <w:rFonts w:ascii="Arial" w:eastAsia="Times New Roman" w:hAnsi="Arial"/>
          <w:b/>
          <w:bCs/>
          <w:sz w:val="22"/>
          <w:szCs w:val="22"/>
        </w:rPr>
      </w:pPr>
      <w:r>
        <w:rPr>
          <w:rFonts w:ascii="Arial" w:eastAsia="Times New Roman" w:hAnsi="Arial"/>
          <w:b/>
          <w:bCs/>
          <w:sz w:val="22"/>
          <w:szCs w:val="22"/>
        </w:rPr>
        <w:t>5</w:t>
      </w:r>
      <w:r w:rsidR="003551D3">
        <w:rPr>
          <w:rFonts w:ascii="Arial" w:eastAsia="Times New Roman" w:hAnsi="Arial"/>
          <w:b/>
          <w:bCs/>
          <w:sz w:val="22"/>
          <w:szCs w:val="22"/>
        </w:rPr>
        <w:t>. Udział w opracowaniu, modyfikacji, ewaluacji dokumentów oraz programów szkolnych.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7"/>
        <w:gridCol w:w="5286"/>
      </w:tblGrid>
      <w:tr w:rsidR="009F785C" w:rsidRPr="009F785C" w14:paraId="3D5C0E19" w14:textId="77777777" w:rsidTr="009F785C">
        <w:tc>
          <w:tcPr>
            <w:tcW w:w="5177" w:type="dxa"/>
          </w:tcPr>
          <w:p w14:paraId="3820BF76" w14:textId="77777777" w:rsidR="009F785C" w:rsidRPr="009F785C" w:rsidRDefault="009F785C" w:rsidP="009F785C">
            <w:pPr>
              <w:pStyle w:val="Zawartotabeli"/>
              <w:snapToGrid w:val="0"/>
              <w:rPr>
                <w:rFonts w:ascii="Arial" w:hAnsi="Arial"/>
                <w:sz w:val="18"/>
                <w:szCs w:val="18"/>
              </w:rPr>
            </w:pPr>
            <w:r w:rsidRPr="009F785C">
              <w:rPr>
                <w:rFonts w:ascii="Arial" w:hAnsi="Arial"/>
                <w:sz w:val="18"/>
                <w:szCs w:val="18"/>
              </w:rPr>
              <w:t>dokument</w:t>
            </w:r>
          </w:p>
        </w:tc>
        <w:tc>
          <w:tcPr>
            <w:tcW w:w="5286" w:type="dxa"/>
          </w:tcPr>
          <w:p w14:paraId="5B5DED0E" w14:textId="77777777" w:rsidR="009F785C" w:rsidRPr="009F785C" w:rsidRDefault="009F785C" w:rsidP="009F785C">
            <w:pPr>
              <w:pStyle w:val="Zawartotabeli"/>
              <w:snapToGrid w:val="0"/>
              <w:rPr>
                <w:rFonts w:ascii="Arial" w:hAnsi="Arial"/>
                <w:sz w:val="18"/>
                <w:szCs w:val="18"/>
              </w:rPr>
            </w:pPr>
            <w:r w:rsidRPr="009F785C">
              <w:rPr>
                <w:rFonts w:ascii="Arial" w:hAnsi="Arial"/>
                <w:sz w:val="18"/>
                <w:szCs w:val="18"/>
              </w:rPr>
              <w:t>rodzaj pracy</w:t>
            </w:r>
          </w:p>
        </w:tc>
      </w:tr>
      <w:tr w:rsidR="009F785C" w:rsidRPr="009F785C" w14:paraId="5D604C17" w14:textId="77777777" w:rsidTr="009F785C">
        <w:tc>
          <w:tcPr>
            <w:tcW w:w="5177" w:type="dxa"/>
          </w:tcPr>
          <w:p w14:paraId="0F95B106" w14:textId="77777777" w:rsidR="009F785C" w:rsidRPr="009F785C" w:rsidRDefault="009F785C" w:rsidP="009F785C">
            <w:pPr>
              <w:autoSpaceDE w:val="0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</w:p>
          <w:p w14:paraId="7CB4E1C8" w14:textId="77777777" w:rsidR="009F785C" w:rsidRPr="009F785C" w:rsidRDefault="009F785C" w:rsidP="009F785C">
            <w:pPr>
              <w:autoSpaceDE w:val="0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</w:p>
          <w:p w14:paraId="4246B51C" w14:textId="77777777" w:rsidR="009F785C" w:rsidRPr="009F785C" w:rsidRDefault="009F785C" w:rsidP="009F785C">
            <w:pPr>
              <w:autoSpaceDE w:val="0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</w:p>
          <w:p w14:paraId="2D9ECBF7" w14:textId="77777777" w:rsidR="009F785C" w:rsidRPr="009F785C" w:rsidRDefault="009F785C" w:rsidP="009F785C">
            <w:pPr>
              <w:autoSpaceDE w:val="0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</w:p>
          <w:p w14:paraId="40037F93" w14:textId="77777777" w:rsidR="009F785C" w:rsidRPr="009F785C" w:rsidRDefault="009F785C" w:rsidP="009F785C">
            <w:pPr>
              <w:autoSpaceDE w:val="0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</w:p>
          <w:p w14:paraId="6141F0C2" w14:textId="77777777" w:rsidR="009F785C" w:rsidRPr="009F785C" w:rsidRDefault="009F785C" w:rsidP="009F785C">
            <w:pPr>
              <w:autoSpaceDE w:val="0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</w:p>
          <w:p w14:paraId="39BE31D2" w14:textId="77777777" w:rsidR="009F785C" w:rsidRPr="009F785C" w:rsidRDefault="009F785C" w:rsidP="009F785C">
            <w:pPr>
              <w:autoSpaceDE w:val="0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</w:p>
        </w:tc>
        <w:tc>
          <w:tcPr>
            <w:tcW w:w="5286" w:type="dxa"/>
          </w:tcPr>
          <w:p w14:paraId="508A1BFB" w14:textId="77777777" w:rsidR="009F785C" w:rsidRPr="009F785C" w:rsidRDefault="009F785C" w:rsidP="009F785C">
            <w:pPr>
              <w:autoSpaceDE w:val="0"/>
              <w:rPr>
                <w:rFonts w:ascii="Arial" w:eastAsia="Times New Roman" w:hAnsi="Arial"/>
                <w:b/>
                <w:bCs/>
                <w:sz w:val="22"/>
                <w:szCs w:val="22"/>
              </w:rPr>
            </w:pPr>
          </w:p>
        </w:tc>
      </w:tr>
    </w:tbl>
    <w:p w14:paraId="5253FB60" w14:textId="77777777" w:rsidR="003551D3" w:rsidRDefault="003551D3">
      <w:pPr>
        <w:autoSpaceDE w:val="0"/>
      </w:pPr>
    </w:p>
    <w:p w14:paraId="7ADF76BA" w14:textId="77777777" w:rsidR="003551D3" w:rsidRDefault="003551D3">
      <w:pPr>
        <w:autoSpaceDE w:val="0"/>
      </w:pPr>
    </w:p>
    <w:p w14:paraId="69DAAA24" w14:textId="77777777" w:rsidR="003551D3" w:rsidRDefault="003551D3">
      <w:pPr>
        <w:numPr>
          <w:ilvl w:val="0"/>
          <w:numId w:val="4"/>
        </w:numPr>
        <w:autoSpaceDE w:val="0"/>
        <w:rPr>
          <w:rFonts w:ascii="Arial" w:hAnsi="Arial"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  <w:t>W zakresie promocji i tworzenia wizerunku szkoły</w:t>
      </w:r>
    </w:p>
    <w:p w14:paraId="04BE0890" w14:textId="77777777" w:rsidR="003551D3" w:rsidRDefault="003551D3">
      <w:pPr>
        <w:pStyle w:val="ListParagraph"/>
        <w:autoSpaceDE w:val="0"/>
        <w:ind w:left="0"/>
        <w:rPr>
          <w:rFonts w:eastAsia="Times New Roman"/>
          <w:szCs w:val="20"/>
        </w:rPr>
      </w:pPr>
    </w:p>
    <w:p w14:paraId="095B3BDB" w14:textId="77777777" w:rsidR="003551D3" w:rsidRDefault="003551D3">
      <w:pPr>
        <w:pStyle w:val="ListParagraph"/>
        <w:autoSpaceDE w:val="0"/>
        <w:ind w:left="0" w:firstLine="15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bCs/>
          <w:sz w:val="22"/>
          <w:szCs w:val="22"/>
        </w:rPr>
        <w:t xml:space="preserve">1. Udział (z uczniami bądź indywidualnie) w imprezach organizowanych na terenie </w:t>
      </w:r>
      <w:r w:rsidR="0036444D">
        <w:rPr>
          <w:rFonts w:ascii="Arial" w:eastAsia="Times New Roman" w:hAnsi="Arial"/>
          <w:b/>
          <w:bCs/>
          <w:sz w:val="22"/>
          <w:szCs w:val="22"/>
        </w:rPr>
        <w:t>gminy, powiatu, województwa</w:t>
      </w:r>
      <w:r>
        <w:rPr>
          <w:rFonts w:ascii="Arial" w:eastAsia="Times New Roman" w:hAnsi="Arial"/>
          <w:b/>
          <w:bCs/>
          <w:sz w:val="22"/>
          <w:szCs w:val="22"/>
        </w:rPr>
        <w:t xml:space="preserve"> lub szkoły. </w:t>
      </w:r>
    </w:p>
    <w:p w14:paraId="0C13F53D" w14:textId="77777777" w:rsidR="003551D3" w:rsidRDefault="003551D3">
      <w:pPr>
        <w:autoSpaceDE w:val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B3CCDF" w14:textId="77777777" w:rsidR="003551D3" w:rsidRDefault="003551D3">
      <w:pPr>
        <w:autoSpaceDE w:val="0"/>
        <w:rPr>
          <w:rFonts w:ascii="Arial" w:hAnsi="Arial"/>
          <w:sz w:val="22"/>
          <w:szCs w:val="22"/>
        </w:rPr>
      </w:pPr>
    </w:p>
    <w:p w14:paraId="30C76B31" w14:textId="4BAEADF1" w:rsidR="003551D3" w:rsidRDefault="003551D3">
      <w:pPr>
        <w:autoSpaceDE w:val="0"/>
        <w:rPr>
          <w:rFonts w:ascii="Arial" w:eastAsia="Times New Roman" w:hAnsi="Arial"/>
          <w:i/>
          <w:sz w:val="18"/>
          <w:szCs w:val="18"/>
        </w:rPr>
      </w:pPr>
      <w:r>
        <w:rPr>
          <w:rFonts w:ascii="Arial" w:hAnsi="Arial"/>
          <w:b/>
          <w:bCs/>
          <w:sz w:val="22"/>
          <w:szCs w:val="22"/>
        </w:rPr>
        <w:t xml:space="preserve">2. </w:t>
      </w:r>
      <w:r>
        <w:rPr>
          <w:rFonts w:ascii="Arial" w:eastAsia="Times New Roman" w:hAnsi="Arial"/>
          <w:b/>
          <w:bCs/>
          <w:sz w:val="22"/>
          <w:szCs w:val="22"/>
        </w:rPr>
        <w:t xml:space="preserve">Jakie </w:t>
      </w:r>
      <w:r w:rsidR="00083C22">
        <w:rPr>
          <w:rFonts w:ascii="Arial" w:eastAsia="Times New Roman" w:hAnsi="Arial"/>
          <w:b/>
          <w:bCs/>
          <w:sz w:val="22"/>
          <w:szCs w:val="22"/>
        </w:rPr>
        <w:t>działania</w:t>
      </w:r>
      <w:r>
        <w:rPr>
          <w:rFonts w:ascii="Arial" w:eastAsia="Times New Roman" w:hAnsi="Arial"/>
          <w:b/>
          <w:bCs/>
          <w:sz w:val="22"/>
          <w:szCs w:val="22"/>
        </w:rPr>
        <w:t xml:space="preserve"> jako nauczyciel, podjęłam (podjąłem) w zakresie promocji? </w:t>
      </w:r>
      <w:r>
        <w:rPr>
          <w:rFonts w:ascii="Arial" w:eastAsia="Times New Roman" w:hAnsi="Arial"/>
          <w:sz w:val="18"/>
          <w:szCs w:val="18"/>
        </w:rPr>
        <w:t>(</w:t>
      </w:r>
      <w:r>
        <w:rPr>
          <w:rFonts w:ascii="Arial" w:eastAsia="Times New Roman" w:hAnsi="Arial"/>
          <w:i/>
          <w:sz w:val="18"/>
          <w:szCs w:val="18"/>
        </w:rPr>
        <w:t xml:space="preserve">budowania pozytywnego wizerunku szkoły w środowisku? np. innowacje, programy artystyczne środowiskowe, konkursy, współdziałanie z organizacjami na terenie </w:t>
      </w:r>
      <w:r w:rsidR="0036444D">
        <w:rPr>
          <w:rFonts w:ascii="Arial" w:eastAsia="Times New Roman" w:hAnsi="Arial"/>
          <w:i/>
          <w:sz w:val="18"/>
          <w:szCs w:val="18"/>
        </w:rPr>
        <w:t>gminy i poza nią</w:t>
      </w:r>
      <w:r>
        <w:rPr>
          <w:rFonts w:ascii="Arial" w:eastAsia="Times New Roman" w:hAnsi="Arial"/>
          <w:i/>
          <w:sz w:val="18"/>
          <w:szCs w:val="18"/>
        </w:rPr>
        <w:t>, publikacje, propozycje edukacyjne dla rodziców, współpraca z prasą lokalną</w:t>
      </w:r>
      <w:r w:rsidR="0036444D">
        <w:rPr>
          <w:rFonts w:ascii="Arial" w:eastAsia="Times New Roman" w:hAnsi="Arial"/>
          <w:i/>
          <w:sz w:val="18"/>
          <w:szCs w:val="18"/>
        </w:rPr>
        <w:t>, pozyskiwanie środków finansowych,</w:t>
      </w:r>
      <w:r>
        <w:rPr>
          <w:rFonts w:ascii="Arial" w:eastAsia="Times New Roman" w:hAnsi="Arial"/>
          <w:i/>
          <w:sz w:val="18"/>
          <w:szCs w:val="18"/>
        </w:rPr>
        <w:t xml:space="preserve"> itp.).</w:t>
      </w:r>
    </w:p>
    <w:p w14:paraId="6D680B18" w14:textId="084392F9" w:rsidR="00370F36" w:rsidRDefault="003551D3" w:rsidP="00370F36">
      <w:pPr>
        <w:autoSpaceDE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i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7E7ED2" w14:textId="09328784" w:rsidR="00C845E6" w:rsidRDefault="00C845E6" w:rsidP="00C845E6">
      <w:pPr>
        <w:autoSpaceDE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ED415BB" w14:textId="77777777" w:rsidR="00C845E6" w:rsidRDefault="00C845E6">
      <w:pPr>
        <w:autoSpaceDE w:val="0"/>
        <w:rPr>
          <w:rFonts w:ascii="Arial" w:eastAsia="Times New Roman" w:hAnsi="Arial"/>
          <w:i/>
          <w:sz w:val="22"/>
          <w:szCs w:val="22"/>
        </w:rPr>
      </w:pPr>
    </w:p>
    <w:p w14:paraId="39527FCD" w14:textId="77777777" w:rsidR="003551D3" w:rsidRDefault="003551D3">
      <w:pPr>
        <w:autoSpaceDE w:val="0"/>
        <w:rPr>
          <w:rFonts w:ascii="Arial" w:hAnsi="Arial"/>
          <w:sz w:val="22"/>
          <w:szCs w:val="22"/>
        </w:rPr>
      </w:pPr>
    </w:p>
    <w:p w14:paraId="2CFD9F49" w14:textId="77777777" w:rsidR="003551D3" w:rsidRDefault="003551D3">
      <w:pPr>
        <w:autoSpaceDE w:val="0"/>
        <w:rPr>
          <w:rFonts w:ascii="Arial" w:eastAsia="Times New Roman" w:hAnsi="Arial"/>
          <w:b/>
          <w:bCs/>
          <w:sz w:val="22"/>
          <w:szCs w:val="22"/>
        </w:rPr>
      </w:pPr>
      <w:r>
        <w:rPr>
          <w:rFonts w:ascii="Arial" w:eastAsia="Times New Roman" w:hAnsi="Arial"/>
          <w:b/>
          <w:bCs/>
          <w:sz w:val="22"/>
          <w:szCs w:val="22"/>
        </w:rPr>
        <w:t>3. Sposoby promowania osi</w:t>
      </w:r>
      <w:r>
        <w:rPr>
          <w:rFonts w:ascii="Arial" w:eastAsia="TimesNewRoman" w:hAnsi="Arial" w:cs="TimesNewRoman"/>
          <w:b/>
          <w:bCs/>
          <w:sz w:val="22"/>
          <w:szCs w:val="22"/>
        </w:rPr>
        <w:t>ą</w:t>
      </w:r>
      <w:r>
        <w:rPr>
          <w:rFonts w:ascii="Arial" w:eastAsia="Times New Roman" w:hAnsi="Arial"/>
          <w:b/>
          <w:bCs/>
          <w:sz w:val="22"/>
          <w:szCs w:val="22"/>
        </w:rPr>
        <w:t>gni</w:t>
      </w:r>
      <w:r>
        <w:rPr>
          <w:rFonts w:ascii="Arial" w:eastAsia="TimesNewRoman" w:hAnsi="Arial" w:cs="TimesNewRoman"/>
          <w:b/>
          <w:bCs/>
          <w:sz w:val="22"/>
          <w:szCs w:val="22"/>
        </w:rPr>
        <w:t xml:space="preserve">ęć </w:t>
      </w:r>
      <w:r>
        <w:rPr>
          <w:rFonts w:ascii="Arial" w:eastAsia="Times New Roman" w:hAnsi="Arial"/>
          <w:b/>
          <w:bCs/>
          <w:sz w:val="22"/>
          <w:szCs w:val="22"/>
        </w:rPr>
        <w:t xml:space="preserve">wychowanków w </w:t>
      </w:r>
      <w:r>
        <w:rPr>
          <w:rFonts w:ascii="Arial" w:eastAsia="TimesNewRoman" w:hAnsi="Arial" w:cs="TimesNewRoman"/>
          <w:b/>
          <w:bCs/>
          <w:sz w:val="22"/>
          <w:szCs w:val="22"/>
        </w:rPr>
        <w:t>ś</w:t>
      </w:r>
      <w:r>
        <w:rPr>
          <w:rFonts w:ascii="Arial" w:eastAsia="Times New Roman" w:hAnsi="Arial"/>
          <w:b/>
          <w:bCs/>
          <w:sz w:val="22"/>
          <w:szCs w:val="22"/>
        </w:rPr>
        <w:t>rodowisku.</w:t>
      </w:r>
    </w:p>
    <w:p w14:paraId="29B65CD5" w14:textId="578C181D" w:rsidR="00C845E6" w:rsidRDefault="00C845E6" w:rsidP="00C845E6">
      <w:pPr>
        <w:autoSpaceDE w:val="0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142A8C" w14:textId="77777777" w:rsidR="00C845E6" w:rsidRDefault="00C845E6">
      <w:pPr>
        <w:autoSpaceDE w:val="0"/>
        <w:rPr>
          <w:rFonts w:ascii="Arial" w:eastAsia="Times New Roman" w:hAnsi="Arial"/>
          <w:sz w:val="22"/>
          <w:szCs w:val="22"/>
        </w:rPr>
      </w:pPr>
    </w:p>
    <w:p w14:paraId="24B12E87" w14:textId="77777777" w:rsidR="003551D3" w:rsidRDefault="003551D3">
      <w:pPr>
        <w:autoSpaceDE w:val="0"/>
        <w:rPr>
          <w:rFonts w:ascii="Arial" w:eastAsia="Times New Roman" w:hAnsi="Arial"/>
          <w:sz w:val="22"/>
          <w:szCs w:val="22"/>
        </w:rPr>
      </w:pPr>
    </w:p>
    <w:p w14:paraId="3C52B993" w14:textId="77777777" w:rsidR="0036444D" w:rsidRDefault="0036444D" w:rsidP="0036444D">
      <w:pPr>
        <w:pStyle w:val="Heading1"/>
        <w:keepLines w:val="0"/>
        <w:numPr>
          <w:ilvl w:val="0"/>
          <w:numId w:val="0"/>
        </w:numPr>
        <w:tabs>
          <w:tab w:val="left" w:pos="2160"/>
        </w:tabs>
        <w:spacing w:before="0"/>
        <w:ind w:left="-15"/>
        <w:rPr>
          <w:rFonts w:ascii="Arial" w:hAnsi="Arial"/>
          <w:color w:val="000000"/>
          <w:sz w:val="22"/>
          <w:szCs w:val="22"/>
        </w:rPr>
      </w:pPr>
    </w:p>
    <w:p w14:paraId="4CA60FA6" w14:textId="77777777" w:rsidR="003551D3" w:rsidRDefault="00BD589F" w:rsidP="0036444D">
      <w:pPr>
        <w:pStyle w:val="Heading1"/>
        <w:keepLines w:val="0"/>
        <w:numPr>
          <w:ilvl w:val="0"/>
          <w:numId w:val="0"/>
        </w:numPr>
        <w:tabs>
          <w:tab w:val="left" w:pos="2160"/>
        </w:tabs>
        <w:spacing w:before="0"/>
        <w:ind w:left="-15"/>
        <w:rPr>
          <w:rFonts w:ascii="Arial" w:hAnsi="Arial"/>
          <w:color w:val="000000"/>
          <w:u w:val="single"/>
        </w:rPr>
      </w:pPr>
      <w:r w:rsidRPr="00BD589F">
        <w:rPr>
          <w:rFonts w:ascii="Arial" w:hAnsi="Arial"/>
          <w:color w:val="000000"/>
        </w:rPr>
        <w:t>IV</w:t>
      </w:r>
      <w:r w:rsidR="0036444D" w:rsidRPr="00BD589F">
        <w:rPr>
          <w:rFonts w:ascii="Arial" w:hAnsi="Arial"/>
          <w:color w:val="000000"/>
        </w:rPr>
        <w:t>.</w:t>
      </w:r>
      <w:r w:rsidR="0036444D">
        <w:rPr>
          <w:rFonts w:ascii="Arial" w:hAnsi="Arial"/>
          <w:color w:val="000000"/>
          <w:sz w:val="22"/>
          <w:szCs w:val="22"/>
        </w:rPr>
        <w:t xml:space="preserve"> </w:t>
      </w:r>
      <w:r w:rsidR="0036444D" w:rsidRPr="00BD589F">
        <w:rPr>
          <w:rFonts w:ascii="Arial" w:hAnsi="Arial"/>
          <w:color w:val="000000"/>
          <w:u w:val="single"/>
        </w:rPr>
        <w:t xml:space="preserve">Wnioski do pracy na </w:t>
      </w:r>
      <w:r w:rsidR="005E52A4">
        <w:rPr>
          <w:rFonts w:ascii="Arial" w:hAnsi="Arial"/>
          <w:color w:val="000000"/>
          <w:u w:val="single"/>
        </w:rPr>
        <w:t>przyszły rok szkolny</w:t>
      </w:r>
      <w:r w:rsidR="003551D3" w:rsidRPr="00BD589F">
        <w:rPr>
          <w:rFonts w:ascii="Arial" w:hAnsi="Arial"/>
          <w:color w:val="000000"/>
          <w:u w:val="single"/>
        </w:rPr>
        <w:t>.</w:t>
      </w:r>
    </w:p>
    <w:p w14:paraId="19B32594" w14:textId="77777777" w:rsidR="00C845E6" w:rsidRPr="00C845E6" w:rsidRDefault="00C845E6" w:rsidP="00C845E6"/>
    <w:p w14:paraId="23AF34CE" w14:textId="77777777" w:rsidR="00281F7A" w:rsidRPr="005C14F3" w:rsidRDefault="00281F7A" w:rsidP="00281F7A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Nadal pomagać</w:t>
      </w:r>
      <w:r w:rsidRPr="005C14F3">
        <w:rPr>
          <w:rFonts w:ascii="Arial" w:hAnsi="Arial" w:cs="Arial"/>
          <w:sz w:val="22"/>
          <w:szCs w:val="22"/>
        </w:rPr>
        <w:t xml:space="preserve"> uczniom słabszym w realizacji treści programowych</w:t>
      </w:r>
      <w:r>
        <w:rPr>
          <w:rFonts w:ascii="Arial" w:hAnsi="Arial" w:cs="Arial"/>
          <w:sz w:val="22"/>
          <w:szCs w:val="22"/>
        </w:rPr>
        <w:t>,</w:t>
      </w:r>
    </w:p>
    <w:p w14:paraId="13898693" w14:textId="77777777" w:rsidR="00281F7A" w:rsidRPr="005B0669" w:rsidRDefault="00281F7A" w:rsidP="00281F7A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Nadal motywować</w:t>
      </w:r>
      <w:r w:rsidRPr="005B0669">
        <w:rPr>
          <w:rFonts w:ascii="Arial" w:hAnsi="Arial" w:cs="Arial"/>
          <w:sz w:val="22"/>
          <w:szCs w:val="22"/>
        </w:rPr>
        <w:t xml:space="preserve"> uczniów do osiągania lepszych wyników</w:t>
      </w:r>
      <w:r>
        <w:rPr>
          <w:rFonts w:ascii="Arial" w:hAnsi="Arial" w:cs="Arial"/>
          <w:sz w:val="22"/>
          <w:szCs w:val="22"/>
        </w:rPr>
        <w:t>,</w:t>
      </w:r>
    </w:p>
    <w:p w14:paraId="1DFC70AC" w14:textId="77777777" w:rsidR="00281F7A" w:rsidRPr="005B0669" w:rsidRDefault="00281F7A" w:rsidP="00281F7A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Dobierać ćwiczenia</w:t>
      </w:r>
      <w:r w:rsidRPr="005B0669">
        <w:rPr>
          <w:rFonts w:ascii="Arial" w:hAnsi="Arial" w:cs="Arial"/>
          <w:sz w:val="22"/>
          <w:szCs w:val="22"/>
        </w:rPr>
        <w:t xml:space="preserve"> pod kątem wymagań i formatu egzaminu ósmoklasisty</w:t>
      </w:r>
      <w:r>
        <w:rPr>
          <w:rFonts w:ascii="Arial" w:hAnsi="Arial" w:cs="Arial"/>
          <w:sz w:val="22"/>
          <w:szCs w:val="22"/>
        </w:rPr>
        <w:t>,</w:t>
      </w:r>
    </w:p>
    <w:p w14:paraId="787B43F5" w14:textId="77777777" w:rsidR="00281F7A" w:rsidRDefault="00281F7A" w:rsidP="00281F7A">
      <w:pPr>
        <w:pStyle w:val="ListParagraph"/>
        <w:widowControl/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C85B93">
        <w:rPr>
          <w:rFonts w:ascii="Arial" w:hAnsi="Arial" w:cs="Arial"/>
          <w:sz w:val="22"/>
          <w:szCs w:val="22"/>
        </w:rPr>
        <w:lastRenderedPageBreak/>
        <w:t>Konsekwentnie dążyć do wyeliminowania przejawów niewłaściwego zachowania podczas zajęć lekcyjnych, ponieważ prowadzi ono do rozproszenia uwagi nie tylko uczniów będących jego źródłem, ale pozostałych uczniów chcących realizować założone cele lekcji</w:t>
      </w:r>
      <w:r>
        <w:rPr>
          <w:rFonts w:ascii="Arial" w:hAnsi="Arial" w:cs="Arial"/>
          <w:sz w:val="22"/>
          <w:szCs w:val="22"/>
        </w:rPr>
        <w:t>,</w:t>
      </w:r>
    </w:p>
    <w:p w14:paraId="2BEB072A" w14:textId="07ACC1F4" w:rsidR="00281F7A" w:rsidRPr="00C85B93" w:rsidRDefault="00281F7A" w:rsidP="00281F7A">
      <w:pPr>
        <w:pStyle w:val="ListParagraph"/>
        <w:widowControl/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C85B93">
        <w:rPr>
          <w:rFonts w:ascii="Arial" w:hAnsi="Arial" w:cs="Arial"/>
          <w:sz w:val="22"/>
          <w:szCs w:val="22"/>
        </w:rPr>
        <w:t xml:space="preserve">Pokazywać uczniom dobre wzorce zachowania i </w:t>
      </w:r>
      <w:r w:rsidR="00E00CC8" w:rsidRPr="00C85B93">
        <w:rPr>
          <w:rFonts w:ascii="Arial" w:hAnsi="Arial" w:cs="Arial"/>
          <w:sz w:val="22"/>
          <w:szCs w:val="22"/>
        </w:rPr>
        <w:t>wyjaśniać,</w:t>
      </w:r>
      <w:r w:rsidRPr="00C85B93">
        <w:rPr>
          <w:rFonts w:ascii="Arial" w:hAnsi="Arial" w:cs="Arial"/>
          <w:sz w:val="22"/>
          <w:szCs w:val="22"/>
        </w:rPr>
        <w:t xml:space="preserve"> dlaczego ich naśladowanie popłaca</w:t>
      </w:r>
      <w:r>
        <w:rPr>
          <w:rFonts w:ascii="Arial" w:hAnsi="Arial" w:cs="Arial"/>
          <w:sz w:val="22"/>
          <w:szCs w:val="22"/>
        </w:rPr>
        <w:t>,</w:t>
      </w:r>
    </w:p>
    <w:p w14:paraId="727EA528" w14:textId="5C8B11AE" w:rsidR="00281F7A" w:rsidRPr="005B0669" w:rsidRDefault="00281F7A" w:rsidP="00281F7A">
      <w:pPr>
        <w:pStyle w:val="ListParagraph"/>
        <w:widowControl/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5B0669">
        <w:rPr>
          <w:rFonts w:ascii="Arial" w:hAnsi="Arial" w:cs="Arial"/>
          <w:sz w:val="22"/>
          <w:szCs w:val="22"/>
        </w:rPr>
        <w:t>Dążyć do integracji</w:t>
      </w:r>
      <w:r>
        <w:rPr>
          <w:rFonts w:ascii="Arial" w:hAnsi="Arial" w:cs="Arial"/>
          <w:sz w:val="22"/>
          <w:szCs w:val="22"/>
        </w:rPr>
        <w:t xml:space="preserve"> zespołu poprzez wspólne realizowa</w:t>
      </w:r>
      <w:r w:rsidRPr="005B0669">
        <w:rPr>
          <w:rFonts w:ascii="Arial" w:hAnsi="Arial" w:cs="Arial"/>
          <w:sz w:val="22"/>
          <w:szCs w:val="22"/>
        </w:rPr>
        <w:t>nie zadań i branie ud</w:t>
      </w:r>
      <w:r>
        <w:rPr>
          <w:rFonts w:ascii="Arial" w:hAnsi="Arial" w:cs="Arial"/>
          <w:sz w:val="22"/>
          <w:szCs w:val="22"/>
        </w:rPr>
        <w:t>ziału w imprezach i</w:t>
      </w:r>
      <w:r w:rsidR="007D5CA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wycieczkach,</w:t>
      </w:r>
    </w:p>
    <w:p w14:paraId="7F92D3A2" w14:textId="54925E22" w:rsidR="00281F7A" w:rsidRPr="005B0669" w:rsidRDefault="00281F7A" w:rsidP="00281F7A">
      <w:pPr>
        <w:pStyle w:val="ListParagraph"/>
        <w:widowControl/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5B0669">
        <w:rPr>
          <w:rFonts w:ascii="Arial" w:hAnsi="Arial" w:cs="Arial"/>
          <w:sz w:val="22"/>
          <w:szCs w:val="22"/>
        </w:rPr>
        <w:t>Eliminować konflikt</w:t>
      </w:r>
      <w:r>
        <w:rPr>
          <w:rFonts w:ascii="Arial" w:hAnsi="Arial" w:cs="Arial"/>
          <w:sz w:val="22"/>
          <w:szCs w:val="22"/>
        </w:rPr>
        <w:t>y pomiędzy niektórymi uczniami, ponieważ k</w:t>
      </w:r>
      <w:r w:rsidRPr="005B0669">
        <w:rPr>
          <w:rFonts w:ascii="Arial" w:hAnsi="Arial" w:cs="Arial"/>
          <w:sz w:val="22"/>
          <w:szCs w:val="22"/>
        </w:rPr>
        <w:t>onflikty te, przekładają się na rozbicie integralności zespołu i owocują agresją manualną i werbalną zarówno podczas pobytu w szkole</w:t>
      </w:r>
      <w:r w:rsidR="007D5CAE">
        <w:rPr>
          <w:rFonts w:ascii="Arial" w:hAnsi="Arial" w:cs="Arial"/>
          <w:sz w:val="22"/>
          <w:szCs w:val="22"/>
        </w:rPr>
        <w:t>,</w:t>
      </w:r>
      <w:r w:rsidRPr="005B0669">
        <w:rPr>
          <w:rFonts w:ascii="Arial" w:hAnsi="Arial" w:cs="Arial"/>
          <w:sz w:val="22"/>
          <w:szCs w:val="22"/>
        </w:rPr>
        <w:t xml:space="preserve"> a zwłaszcza p</w:t>
      </w:r>
      <w:r>
        <w:rPr>
          <w:rFonts w:ascii="Arial" w:hAnsi="Arial" w:cs="Arial"/>
          <w:sz w:val="22"/>
          <w:szCs w:val="22"/>
        </w:rPr>
        <w:t>oza nią (w drodze ze szkoły),</w:t>
      </w:r>
    </w:p>
    <w:p w14:paraId="3ECDE177" w14:textId="35C7FF97" w:rsidR="00281F7A" w:rsidRPr="005B0669" w:rsidRDefault="00281F7A" w:rsidP="00281F7A">
      <w:pPr>
        <w:pStyle w:val="ListParagraph"/>
        <w:widowControl/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5B0669">
        <w:rPr>
          <w:rFonts w:ascii="Arial" w:hAnsi="Arial" w:cs="Arial"/>
          <w:sz w:val="22"/>
          <w:szCs w:val="22"/>
        </w:rPr>
        <w:t>Przeprowadzać rozmowy z rodzicami na temat zachowania i postępów w nauce i uczulać ich na ważność i potrzebę kształtowania w domu pozytywnego wizerunku innych rodziców jak i</w:t>
      </w:r>
      <w:r w:rsidR="007D5CA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kolegów/koleżanek swoich dzieci,</w:t>
      </w:r>
    </w:p>
    <w:p w14:paraId="7B4F768E" w14:textId="77777777" w:rsidR="00281F7A" w:rsidRPr="005B0669" w:rsidRDefault="00281F7A" w:rsidP="00281F7A">
      <w:pPr>
        <w:pStyle w:val="ListParagraph"/>
        <w:widowControl/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Nadal korzystać z fachowej</w:t>
      </w:r>
      <w:r w:rsidRPr="005B0669">
        <w:rPr>
          <w:rFonts w:ascii="Arial" w:hAnsi="Arial" w:cs="Arial"/>
          <w:sz w:val="22"/>
          <w:szCs w:val="22"/>
        </w:rPr>
        <w:t xml:space="preserve"> pomocy pedagoga szkolnego przy rozwiązywaniu konfliktów.</w:t>
      </w:r>
    </w:p>
    <w:p w14:paraId="0FC959C3" w14:textId="67863BC0" w:rsidR="00FD34E5" w:rsidRPr="005B0669" w:rsidRDefault="00FD34E5" w:rsidP="00281F7A">
      <w:pPr>
        <w:pStyle w:val="ListParagraph"/>
        <w:widowControl/>
        <w:suppressAutoHyphens w:val="0"/>
        <w:spacing w:after="200" w:line="276" w:lineRule="auto"/>
        <w:contextualSpacing/>
        <w:rPr>
          <w:rFonts w:ascii="Arial" w:hAnsi="Arial" w:cs="Arial"/>
          <w:sz w:val="22"/>
          <w:szCs w:val="22"/>
        </w:rPr>
      </w:pPr>
    </w:p>
    <w:p w14:paraId="31AA88F8" w14:textId="77777777" w:rsidR="003551D3" w:rsidRDefault="003551D3">
      <w:pPr>
        <w:rPr>
          <w:rFonts w:ascii="Arial" w:hAnsi="Arial"/>
          <w:sz w:val="22"/>
          <w:szCs w:val="22"/>
        </w:rPr>
      </w:pPr>
    </w:p>
    <w:p w14:paraId="765560D7" w14:textId="77777777" w:rsidR="003551D3" w:rsidRDefault="003551D3">
      <w:pPr>
        <w:rPr>
          <w:rFonts w:ascii="Verdana" w:hAnsi="Verdana"/>
        </w:rPr>
      </w:pPr>
    </w:p>
    <w:p w14:paraId="447114A3" w14:textId="77777777" w:rsidR="003551D3" w:rsidRDefault="003551D3">
      <w:pPr>
        <w:rPr>
          <w:rFonts w:ascii="Verdana" w:hAnsi="Verdana"/>
        </w:rPr>
      </w:pPr>
    </w:p>
    <w:p w14:paraId="413186DC" w14:textId="77777777" w:rsidR="00C845E6" w:rsidRDefault="00C845E6">
      <w:pPr>
        <w:rPr>
          <w:rFonts w:ascii="Verdana" w:hAnsi="Verdana"/>
        </w:rPr>
      </w:pPr>
    </w:p>
    <w:p w14:paraId="240F7101" w14:textId="7C2C2207" w:rsidR="003551D3" w:rsidRDefault="003551D3">
      <w:pPr>
        <w:rPr>
          <w:rFonts w:ascii="Arial" w:hAnsi="Arial"/>
          <w:sz w:val="22"/>
          <w:szCs w:val="22"/>
        </w:rPr>
      </w:pPr>
      <w:r>
        <w:t xml:space="preserve">                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 </w:t>
      </w:r>
      <w:r w:rsidR="00FD34E5">
        <w:rPr>
          <w:rFonts w:ascii="Arial" w:hAnsi="Arial"/>
          <w:sz w:val="22"/>
          <w:szCs w:val="22"/>
        </w:rPr>
        <w:t xml:space="preserve">                Marian Dudka</w:t>
      </w:r>
      <w:r>
        <w:rPr>
          <w:rFonts w:ascii="Arial" w:hAnsi="Arial"/>
          <w:sz w:val="22"/>
          <w:szCs w:val="22"/>
        </w:rPr>
        <w:t>.</w:t>
      </w:r>
    </w:p>
    <w:p w14:paraId="291D9163" w14:textId="0FBB0989" w:rsidR="003551D3" w:rsidRDefault="003551D3" w:rsidP="00E00CC8">
      <w:pPr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    podpis nauczyciela</w:t>
      </w:r>
    </w:p>
    <w:sectPr w:rsidR="003551D3">
      <w:footerReference w:type="default" r:id="rId7"/>
      <w:pgSz w:w="11905" w:h="16837"/>
      <w:pgMar w:top="737" w:right="737" w:bottom="737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F0309" w14:textId="77777777" w:rsidR="004E5B8F" w:rsidRDefault="004E5B8F" w:rsidP="0052373D">
      <w:r>
        <w:separator/>
      </w:r>
    </w:p>
  </w:endnote>
  <w:endnote w:type="continuationSeparator" w:id="0">
    <w:p w14:paraId="6403A180" w14:textId="77777777" w:rsidR="004E5B8F" w:rsidRDefault="004E5B8F" w:rsidP="00523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Bold"/>
    <w:charset w:val="EE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E829F" w14:textId="77777777" w:rsidR="002258E0" w:rsidRDefault="002258E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48D2">
      <w:rPr>
        <w:noProof/>
      </w:rPr>
      <w:t>7</w:t>
    </w:r>
    <w:r>
      <w:fldChar w:fldCharType="end"/>
    </w:r>
  </w:p>
  <w:p w14:paraId="6005F4C9" w14:textId="77777777" w:rsidR="002258E0" w:rsidRDefault="002258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9BF5B" w14:textId="77777777" w:rsidR="004E5B8F" w:rsidRDefault="004E5B8F" w:rsidP="0052373D">
      <w:r>
        <w:separator/>
      </w:r>
    </w:p>
  </w:footnote>
  <w:footnote w:type="continuationSeparator" w:id="0">
    <w:p w14:paraId="4E5692C0" w14:textId="77777777" w:rsidR="004E5B8F" w:rsidRDefault="004E5B8F" w:rsidP="00523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C65056B"/>
    <w:multiLevelType w:val="hybridMultilevel"/>
    <w:tmpl w:val="1C08E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73FF6"/>
    <w:multiLevelType w:val="hybridMultilevel"/>
    <w:tmpl w:val="2DFEB6C6"/>
    <w:lvl w:ilvl="0" w:tplc="5976864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E2DBE"/>
    <w:multiLevelType w:val="hybridMultilevel"/>
    <w:tmpl w:val="084A5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982982">
    <w:abstractNumId w:val="0"/>
  </w:num>
  <w:num w:numId="2" w16cid:durableId="2084063917">
    <w:abstractNumId w:val="1"/>
  </w:num>
  <w:num w:numId="3" w16cid:durableId="993140729">
    <w:abstractNumId w:val="2"/>
  </w:num>
  <w:num w:numId="4" w16cid:durableId="1248806479">
    <w:abstractNumId w:val="3"/>
  </w:num>
  <w:num w:numId="5" w16cid:durableId="1327830874">
    <w:abstractNumId w:val="4"/>
  </w:num>
  <w:num w:numId="6" w16cid:durableId="975598647">
    <w:abstractNumId w:val="7"/>
  </w:num>
  <w:num w:numId="7" w16cid:durableId="33045945">
    <w:abstractNumId w:val="6"/>
  </w:num>
  <w:num w:numId="8" w16cid:durableId="15726201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C61CD"/>
    <w:rsid w:val="00044807"/>
    <w:rsid w:val="00083C22"/>
    <w:rsid w:val="000F30B8"/>
    <w:rsid w:val="0010256D"/>
    <w:rsid w:val="00106A3D"/>
    <w:rsid w:val="00160801"/>
    <w:rsid w:val="00160FC3"/>
    <w:rsid w:val="00201FA0"/>
    <w:rsid w:val="0021677E"/>
    <w:rsid w:val="00221DBB"/>
    <w:rsid w:val="002258E0"/>
    <w:rsid w:val="00225E33"/>
    <w:rsid w:val="002317AF"/>
    <w:rsid w:val="00281F7A"/>
    <w:rsid w:val="0029252F"/>
    <w:rsid w:val="002D2C71"/>
    <w:rsid w:val="003548D2"/>
    <w:rsid w:val="003551D3"/>
    <w:rsid w:val="0036444D"/>
    <w:rsid w:val="00370F36"/>
    <w:rsid w:val="003853B0"/>
    <w:rsid w:val="003A3A4E"/>
    <w:rsid w:val="003A4337"/>
    <w:rsid w:val="003A6DEB"/>
    <w:rsid w:val="003B3067"/>
    <w:rsid w:val="0040112D"/>
    <w:rsid w:val="004B44BC"/>
    <w:rsid w:val="004D0C4C"/>
    <w:rsid w:val="004D7152"/>
    <w:rsid w:val="004E5B8F"/>
    <w:rsid w:val="004F67A6"/>
    <w:rsid w:val="0052373D"/>
    <w:rsid w:val="00583B84"/>
    <w:rsid w:val="005E52A4"/>
    <w:rsid w:val="005F53AE"/>
    <w:rsid w:val="00600AE1"/>
    <w:rsid w:val="00613D7D"/>
    <w:rsid w:val="00621896"/>
    <w:rsid w:val="00642E0C"/>
    <w:rsid w:val="00644C0C"/>
    <w:rsid w:val="00654440"/>
    <w:rsid w:val="00677090"/>
    <w:rsid w:val="006C7853"/>
    <w:rsid w:val="006D461C"/>
    <w:rsid w:val="007026B2"/>
    <w:rsid w:val="0072012A"/>
    <w:rsid w:val="007C258D"/>
    <w:rsid w:val="007D264A"/>
    <w:rsid w:val="007D5CAE"/>
    <w:rsid w:val="007F488A"/>
    <w:rsid w:val="00876B33"/>
    <w:rsid w:val="0088072C"/>
    <w:rsid w:val="008B739C"/>
    <w:rsid w:val="008C454F"/>
    <w:rsid w:val="00915440"/>
    <w:rsid w:val="0092270D"/>
    <w:rsid w:val="00941ABF"/>
    <w:rsid w:val="009644D8"/>
    <w:rsid w:val="00974CC0"/>
    <w:rsid w:val="009C71A7"/>
    <w:rsid w:val="009F6555"/>
    <w:rsid w:val="009F785C"/>
    <w:rsid w:val="00A50756"/>
    <w:rsid w:val="00A5096E"/>
    <w:rsid w:val="00B220CB"/>
    <w:rsid w:val="00B2446C"/>
    <w:rsid w:val="00B26331"/>
    <w:rsid w:val="00B74E25"/>
    <w:rsid w:val="00B85A10"/>
    <w:rsid w:val="00BC61CD"/>
    <w:rsid w:val="00BD589F"/>
    <w:rsid w:val="00C05908"/>
    <w:rsid w:val="00C7212F"/>
    <w:rsid w:val="00C845E6"/>
    <w:rsid w:val="00D32BED"/>
    <w:rsid w:val="00D81A6D"/>
    <w:rsid w:val="00D87793"/>
    <w:rsid w:val="00D92116"/>
    <w:rsid w:val="00DE7A14"/>
    <w:rsid w:val="00DF33B9"/>
    <w:rsid w:val="00E00CC8"/>
    <w:rsid w:val="00E05ECB"/>
    <w:rsid w:val="00E310EC"/>
    <w:rsid w:val="00E453D7"/>
    <w:rsid w:val="00F14664"/>
    <w:rsid w:val="00F3469E"/>
    <w:rsid w:val="00F4471B"/>
    <w:rsid w:val="00F55464"/>
    <w:rsid w:val="00F72679"/>
    <w:rsid w:val="00F97151"/>
    <w:rsid w:val="00FD2AED"/>
    <w:rsid w:val="00FD34E5"/>
    <w:rsid w:val="00FE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296A5F"/>
  <w15:chartTrackingRefBased/>
  <w15:docId w15:val="{01178A02-881B-4852-8E0E-78C371F1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1"/>
      </w:numP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1">
    <w:name w:val="WW8Num2z1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4z1">
    <w:name w:val="WW8Num4z1"/>
    <w:rPr>
      <w:rFonts w:ascii="Symbol" w:hAnsi="Symbol"/>
    </w:rPr>
  </w:style>
  <w:style w:type="character" w:customStyle="1" w:styleId="Znakinumeracji">
    <w:name w:val="Znaki numeracji"/>
  </w:style>
  <w:style w:type="character" w:styleId="Hyperlink">
    <w:name w:val="Hyperlink"/>
    <w:rPr>
      <w:color w:val="000080"/>
      <w:u w:val="single"/>
    </w:rPr>
  </w:style>
  <w:style w:type="paragraph" w:customStyle="1" w:styleId="Nagwek1">
    <w:name w:val="Nagłówek1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odpis1">
    <w:name w:val="Podpis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"/>
    <w:pPr>
      <w:suppressLineNumbers/>
    </w:pPr>
    <w:rPr>
      <w:rFonts w:cs="Tahoma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5216"/>
        <w:tab w:val="right" w:pos="10432"/>
      </w:tabs>
    </w:pPr>
  </w:style>
  <w:style w:type="paragraph" w:styleId="Header">
    <w:name w:val="header"/>
    <w:basedOn w:val="Normal"/>
    <w:pPr>
      <w:suppressLineNumbers/>
      <w:tabs>
        <w:tab w:val="center" w:pos="5216"/>
        <w:tab w:val="right" w:pos="10432"/>
      </w:tabs>
    </w:pPr>
  </w:style>
  <w:style w:type="table" w:styleId="TableGrid">
    <w:name w:val="Table Grid"/>
    <w:basedOn w:val="TableNormal"/>
    <w:uiPriority w:val="59"/>
    <w:rsid w:val="00BC6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2373D"/>
    <w:rPr>
      <w:rFonts w:eastAsia="Lucida Sans Unicode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2197</Words>
  <Characters>12526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 Podstawowa Puck</dc:creator>
  <cp:keywords/>
  <cp:lastModifiedBy>Marian Dudka</cp:lastModifiedBy>
  <cp:revision>44</cp:revision>
  <cp:lastPrinted>2019-05-13T06:29:00Z</cp:lastPrinted>
  <dcterms:created xsi:type="dcterms:W3CDTF">2022-06-03T13:58:00Z</dcterms:created>
  <dcterms:modified xsi:type="dcterms:W3CDTF">2022-06-14T18:27:00Z</dcterms:modified>
</cp:coreProperties>
</file>